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47BDC" w14:textId="77777777" w:rsidR="00474AA6" w:rsidRDefault="00474AA6" w:rsidP="00474A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808080"/>
          <w:sz w:val="22"/>
          <w:szCs w:val="22"/>
        </w:rPr>
      </w:pPr>
      <w:r w:rsidRPr="00EF4460">
        <w:rPr>
          <w:rFonts w:ascii="Arial" w:hAnsi="Arial" w:cs="Arial"/>
          <w:b/>
          <w:bCs/>
          <w:color w:val="808080"/>
          <w:sz w:val="22"/>
          <w:szCs w:val="22"/>
        </w:rPr>
        <w:t>DICHIARAZIONE GENERALE DI ASSENZA CONFLITTI DI INTERESSE</w:t>
      </w:r>
    </w:p>
    <w:p w14:paraId="37A068A3" w14:textId="77777777" w:rsidR="00EC3F13" w:rsidRPr="00D53A02" w:rsidRDefault="00EC3F13" w:rsidP="00474A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r w:rsidRPr="00EC3F13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SEGRETARIO GENERALE, DIRETTORI DI DIPARTIMENTO, DIRETTORI GENERALI, DIRETTORI DI SERVIZIO/UFFICIO SPECIALE O RESPONSABILI DI UNITÀ DI PROGETTO, DIRIGENTI ISPETTORI, COORDINATORE DELL’AVVOCATURA REGIONALE</w:t>
      </w:r>
    </w:p>
    <w:p w14:paraId="1FDAF428" w14:textId="77777777" w:rsidR="00474AA6" w:rsidRPr="00D53A02" w:rsidRDefault="00474AA6" w:rsidP="00474AA6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</w:p>
    <w:p w14:paraId="2DD56C30" w14:textId="77777777" w:rsidR="00474AA6" w:rsidRPr="008D562E" w:rsidRDefault="00474AA6" w:rsidP="00914B7F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</w:pP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La dichiarazione che segue deve essere resa da parte dei</w:t>
      </w:r>
      <w:r w:rsidR="00313976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 </w:t>
      </w:r>
      <w:r w:rsidR="004620FB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titolari di incarichi </w:t>
      </w: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dirigen</w:t>
      </w:r>
      <w:r w:rsidR="004620FB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ziali e amministrativi di vertice</w:t>
      </w:r>
      <w:r w:rsidR="00313976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, nei seguenti casi:</w:t>
      </w: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 </w:t>
      </w:r>
    </w:p>
    <w:p w14:paraId="6FA4361E" w14:textId="77777777" w:rsidR="00474AA6" w:rsidRPr="008D562E" w:rsidRDefault="00474AA6" w:rsidP="00474AA6">
      <w:pPr>
        <w:numPr>
          <w:ilvl w:val="1"/>
          <w:numId w:val="1"/>
        </w:numPr>
        <w:shd w:val="clear" w:color="auto" w:fill="FFFFFF"/>
        <w:tabs>
          <w:tab w:val="clear" w:pos="1080"/>
        </w:tabs>
        <w:suppressAutoHyphens w:val="0"/>
        <w:autoSpaceDE w:val="0"/>
        <w:autoSpaceDN w:val="0"/>
        <w:adjustRightInd w:val="0"/>
        <w:spacing w:line="276" w:lineRule="auto"/>
        <w:ind w:left="2160"/>
        <w:contextualSpacing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</w:pP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>sempre all’atto di assunzione dell’incarico</w:t>
      </w:r>
    </w:p>
    <w:p w14:paraId="326C35BC" w14:textId="77777777" w:rsidR="00866BD8" w:rsidRPr="008D562E" w:rsidRDefault="00866BD8" w:rsidP="006E442E">
      <w:pPr>
        <w:numPr>
          <w:ilvl w:val="1"/>
          <w:numId w:val="1"/>
        </w:numPr>
        <w:shd w:val="clear" w:color="auto" w:fill="FFFFFF"/>
        <w:tabs>
          <w:tab w:val="clear" w:pos="1080"/>
        </w:tabs>
        <w:suppressAutoHyphens w:val="0"/>
        <w:autoSpaceDE w:val="0"/>
        <w:autoSpaceDN w:val="0"/>
        <w:adjustRightInd w:val="0"/>
        <w:spacing w:line="276" w:lineRule="auto"/>
        <w:ind w:left="2160"/>
        <w:contextualSpacing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lang w:eastAsia="it-IT" w:bidi="ar-SA"/>
        </w:rPr>
      </w:pPr>
      <w:r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nel caso di esercizio delle funzioni dirigenziali </w:t>
      </w:r>
      <w:r w:rsidR="004620FB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o amministrative di vertice </w:t>
      </w:r>
      <w:r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in qualità di sostituto </w:t>
      </w:r>
      <w:r w:rsidRPr="007D2C01">
        <w:rPr>
          <w:rFonts w:ascii="Arial" w:eastAsia="Times New Roman" w:hAnsi="Arial" w:cs="Arial"/>
          <w:i/>
          <w:color w:val="808080"/>
          <w:kern w:val="0"/>
          <w:sz w:val="22"/>
          <w:szCs w:val="22"/>
          <w:shd w:val="clear" w:color="auto" w:fill="FFFFFF"/>
          <w:lang w:eastAsia="it-IT" w:bidi="ar-SA"/>
        </w:rPr>
        <w:t>ex lege</w:t>
      </w:r>
      <w:r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it-IT" w:bidi="ar-SA"/>
        </w:rPr>
        <w:t xml:space="preserve"> </w:t>
      </w:r>
    </w:p>
    <w:p w14:paraId="7C56396C" w14:textId="77777777" w:rsidR="00421FED" w:rsidRPr="008D562E" w:rsidRDefault="00474AA6" w:rsidP="006E442E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Le dichiarazioni rese dai </w:t>
      </w:r>
      <w:r w:rsidR="004620FB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titolari degli incarichi</w:t>
      </w: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devono essere debitamente protocollate e </w:t>
      </w:r>
      <w:r w:rsidR="004620FB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trasmesse al </w:t>
      </w:r>
      <w:r w:rsidR="004620FB" w:rsidRPr="004620FB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c.d. "dirigente di riferimento</w:t>
      </w:r>
      <w:r w:rsidR="004620FB">
        <w:rPr>
          <w:rStyle w:val="Rimandonotaapidipagina"/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footnoteReference w:id="1"/>
      </w:r>
      <w:r w:rsidR="004620FB" w:rsidRPr="004620FB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"</w:t>
      </w:r>
      <w:r w:rsidR="004620FB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il quale </w:t>
      </w: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è tenuto ad esaminarne il contenuto e valutare se emergano delle fattispecie che rendono necessario attivare le procedure conseguenti ad un conflitto di interesse attuale o potenziale</w:t>
      </w:r>
      <w:r w:rsidR="00E66A5A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e, se necessario, </w:t>
      </w:r>
      <w:r w:rsidR="00E66A5A" w:rsidRPr="00E66A5A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informa tempestivamente il Responsabile per la prevenzione della corruzione il quale provvede alle valutazioni di competenza in contraddittorio con il dirigente interessato</w:t>
      </w:r>
      <w:r w:rsidR="00421FED"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. </w:t>
      </w:r>
    </w:p>
    <w:p w14:paraId="12E5D30E" w14:textId="77777777" w:rsidR="00421FED" w:rsidRPr="008D562E" w:rsidRDefault="00421FED" w:rsidP="006E442E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Le dichiarazioni</w:t>
      </w:r>
      <w:r w:rsidR="00474AA6"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devono essere tempestivamente aggiornate, in occasione di qualsivoglia variazione sopravvenuta dei fatti dichiarati, </w:t>
      </w: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e riposte </w:t>
      </w:r>
      <w:r w:rsidR="00474AA6"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all’interno del fascicolo del </w:t>
      </w:r>
      <w:r w:rsidR="006E442E"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dirigente. </w:t>
      </w:r>
      <w:r w:rsidR="00E66A5A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S</w:t>
      </w:r>
      <w:r w:rsidR="00E66A5A" w:rsidRPr="00E66A5A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e, in ragione di circostanze personali o di fatto verificatesi o conosciute successivamente, il dirigente si trovi in una situazione, anche solo potenziale, di conflitto di interessi, è </w:t>
      </w:r>
      <w:r w:rsidR="00EC3F13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inoltre </w:t>
      </w:r>
      <w:r w:rsidR="00E66A5A" w:rsidRPr="00E66A5A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tenuto a indirizzare tempestivamente </w:t>
      </w:r>
      <w:r w:rsidR="00EC3F13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una specifica </w:t>
      </w:r>
      <w:r w:rsidR="00E66A5A" w:rsidRPr="00E66A5A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comunicazione direttamente al Responsabile della prevenzione della corruzione il quale valuta</w:t>
      </w:r>
      <w:r w:rsidR="00EC3F13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 xml:space="preserve"> se sussistono i presupposti di astensione o se invece consentire lo svolgimento dell’attività</w:t>
      </w:r>
      <w:r w:rsidR="00E66A5A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.</w:t>
      </w:r>
    </w:p>
    <w:p w14:paraId="15DE8C71" w14:textId="77777777" w:rsidR="006E442E" w:rsidRPr="008D562E" w:rsidRDefault="006E442E" w:rsidP="006E442E">
      <w:pPr>
        <w:shd w:val="clear" w:color="auto" w:fill="FFFFFF"/>
        <w:spacing w:line="360" w:lineRule="auto"/>
        <w:jc w:val="both"/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r w:rsidRPr="008D562E">
        <w:rPr>
          <w:rFonts w:ascii="Arial" w:eastAsia="Times New Roman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  <w:t>La dichiarazione può essere sottoscritta digitalmente o mediante firma autografa, in questa seconda ipotesi fa fede la data del protocollo.</w:t>
      </w:r>
    </w:p>
    <w:p w14:paraId="15BE820D" w14:textId="77777777" w:rsidR="00474AA6" w:rsidRPr="00D53A02" w:rsidRDefault="00474AA6" w:rsidP="00474AA6">
      <w:pPr>
        <w:pStyle w:val="Standard"/>
        <w:spacing w:line="276" w:lineRule="auto"/>
        <w:ind w:firstLine="709"/>
        <w:jc w:val="both"/>
        <w:rPr>
          <w:rFonts w:ascii="Arial" w:eastAsia="Times New Roman" w:hAnsi="Arial" w:cs="Arial"/>
          <w:strike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</w:p>
    <w:p w14:paraId="488FECA3" w14:textId="77777777" w:rsidR="00B73C72" w:rsidRDefault="00474AA6" w:rsidP="005B3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C6337">
        <w:rPr>
          <w:rFonts w:ascii="Arial" w:hAnsi="Arial" w:cs="Arial"/>
          <w:b/>
          <w:bCs/>
          <w:sz w:val="22"/>
          <w:szCs w:val="22"/>
        </w:rPr>
        <w:br w:type="page"/>
      </w:r>
      <w:r w:rsidR="008D076D" w:rsidRPr="005B3D2A">
        <w:rPr>
          <w:rFonts w:ascii="Arial" w:hAnsi="Arial" w:cs="Arial"/>
          <w:b/>
          <w:bCs/>
          <w:color w:val="808080"/>
          <w:sz w:val="22"/>
          <w:szCs w:val="22"/>
        </w:rPr>
        <w:lastRenderedPageBreak/>
        <w:t>DICHIARAZIONE</w:t>
      </w:r>
      <w:r w:rsidR="00AF135F" w:rsidRPr="005B3D2A">
        <w:rPr>
          <w:rFonts w:ascii="Arial" w:hAnsi="Arial" w:cs="Arial"/>
          <w:b/>
          <w:bCs/>
          <w:color w:val="808080"/>
          <w:sz w:val="22"/>
          <w:szCs w:val="22"/>
        </w:rPr>
        <w:t xml:space="preserve"> </w:t>
      </w:r>
      <w:r w:rsidR="00F74151" w:rsidRPr="005B3D2A">
        <w:rPr>
          <w:rFonts w:ascii="Arial" w:hAnsi="Arial" w:cs="Arial"/>
          <w:b/>
          <w:bCs/>
          <w:color w:val="808080"/>
          <w:sz w:val="22"/>
          <w:szCs w:val="22"/>
        </w:rPr>
        <w:t xml:space="preserve">GENERALE </w:t>
      </w:r>
      <w:r w:rsidR="008D076D" w:rsidRPr="005B3D2A">
        <w:rPr>
          <w:rFonts w:ascii="Arial" w:hAnsi="Arial" w:cs="Arial"/>
          <w:b/>
          <w:bCs/>
          <w:color w:val="808080"/>
          <w:sz w:val="22"/>
          <w:szCs w:val="22"/>
        </w:rPr>
        <w:t xml:space="preserve">DI </w:t>
      </w:r>
      <w:r w:rsidR="00AF135F" w:rsidRPr="005B3D2A">
        <w:rPr>
          <w:rFonts w:ascii="Arial" w:hAnsi="Arial" w:cs="Arial"/>
          <w:b/>
          <w:bCs/>
          <w:color w:val="808080"/>
          <w:sz w:val="22"/>
          <w:szCs w:val="22"/>
        </w:rPr>
        <w:t>ASSENZA CONFLITTI DI INTERESSE</w:t>
      </w:r>
    </w:p>
    <w:p w14:paraId="547600BB" w14:textId="77777777" w:rsidR="00B73C72" w:rsidRDefault="00B73C72" w:rsidP="005B3D2A">
      <w:pPr>
        <w:pStyle w:val="Standard"/>
        <w:spacing w:line="276" w:lineRule="auto"/>
        <w:ind w:firstLine="709"/>
        <w:jc w:val="center"/>
        <w:rPr>
          <w:rFonts w:ascii="Arial" w:hAnsi="Arial" w:cs="Arial"/>
          <w:b/>
          <w:bCs/>
          <w:sz w:val="22"/>
          <w:szCs w:val="22"/>
        </w:rPr>
      </w:pPr>
    </w:p>
    <w:p w14:paraId="4E06E5C4" w14:textId="77777777" w:rsidR="00B73C72" w:rsidRPr="005B3D2A" w:rsidRDefault="00B90CA6" w:rsidP="005B3D2A">
      <w:pPr>
        <w:pStyle w:val="Standard"/>
        <w:spacing w:line="276" w:lineRule="auto"/>
        <w:ind w:firstLine="709"/>
        <w:jc w:val="center"/>
        <w:rPr>
          <w:rFonts w:ascii="Arial" w:hAnsi="Arial" w:cs="Arial"/>
          <w:b/>
          <w:bCs/>
          <w:sz w:val="22"/>
          <w:szCs w:val="22"/>
        </w:rPr>
      </w:pPr>
      <w:r w:rsidRPr="0093011E">
        <w:rPr>
          <w:rFonts w:ascii="Arial" w:hAnsi="Arial" w:cs="Arial"/>
          <w:b/>
          <w:smallCaps/>
          <w:sz w:val="22"/>
          <w:szCs w:val="28"/>
        </w:rPr>
        <w:t xml:space="preserve">DICHIARAZIONE PER </w:t>
      </w:r>
      <w:r w:rsidR="00B73C72" w:rsidRPr="005B3D2A">
        <w:rPr>
          <w:rFonts w:ascii="Arial" w:hAnsi="Arial" w:cs="Arial"/>
          <w:b/>
          <w:smallCaps/>
          <w:sz w:val="22"/>
          <w:szCs w:val="28"/>
        </w:rPr>
        <w:t>SEGRETARIO GENERALE, DIRETTOR</w:t>
      </w:r>
      <w:r w:rsidRPr="00B90CA6">
        <w:rPr>
          <w:rFonts w:ascii="Arial" w:hAnsi="Arial" w:cs="Arial"/>
          <w:b/>
          <w:smallCaps/>
          <w:sz w:val="22"/>
          <w:szCs w:val="28"/>
        </w:rPr>
        <w:t>I DI DIPARTIMENTO, DIRETTORI GENERAL</w:t>
      </w:r>
      <w:r w:rsidR="00790B02">
        <w:rPr>
          <w:rFonts w:ascii="Arial" w:hAnsi="Arial" w:cs="Arial"/>
          <w:b/>
          <w:smallCaps/>
          <w:sz w:val="22"/>
          <w:szCs w:val="28"/>
        </w:rPr>
        <w:t>I</w:t>
      </w:r>
      <w:r w:rsidRPr="00B90CA6">
        <w:rPr>
          <w:rFonts w:ascii="Arial" w:hAnsi="Arial" w:cs="Arial"/>
          <w:b/>
          <w:smallCaps/>
          <w:sz w:val="22"/>
          <w:szCs w:val="28"/>
        </w:rPr>
        <w:t>, DIRETTORI</w:t>
      </w:r>
      <w:r w:rsidR="00B73C72" w:rsidRPr="005B3D2A">
        <w:rPr>
          <w:rFonts w:ascii="Arial" w:hAnsi="Arial" w:cs="Arial"/>
          <w:b/>
          <w:smallCaps/>
          <w:sz w:val="22"/>
          <w:szCs w:val="28"/>
        </w:rPr>
        <w:t xml:space="preserve"> DI SERVIZIO</w:t>
      </w:r>
      <w:r w:rsidRPr="00B90CA6">
        <w:rPr>
          <w:rFonts w:ascii="Arial" w:hAnsi="Arial" w:cs="Arial"/>
          <w:b/>
          <w:smallCaps/>
          <w:sz w:val="22"/>
          <w:szCs w:val="28"/>
        </w:rPr>
        <w:t>/UFFICIO SPECIALE O RESPONSABILI DI UNITÀ DI PROGETTO, DIRIGENTI ISPETTOR</w:t>
      </w:r>
      <w:r w:rsidR="00790B02">
        <w:rPr>
          <w:rFonts w:ascii="Arial" w:hAnsi="Arial" w:cs="Arial"/>
          <w:b/>
          <w:smallCaps/>
          <w:sz w:val="22"/>
          <w:szCs w:val="28"/>
        </w:rPr>
        <w:t>I</w:t>
      </w:r>
      <w:r w:rsidRPr="00B90CA6">
        <w:rPr>
          <w:rFonts w:ascii="Arial" w:hAnsi="Arial" w:cs="Arial"/>
          <w:b/>
          <w:smallCaps/>
          <w:sz w:val="22"/>
          <w:szCs w:val="28"/>
        </w:rPr>
        <w:t>, COORDINATOR</w:t>
      </w:r>
      <w:r w:rsidR="00790B02">
        <w:rPr>
          <w:rFonts w:ascii="Arial" w:hAnsi="Arial" w:cs="Arial"/>
          <w:b/>
          <w:smallCaps/>
          <w:sz w:val="22"/>
          <w:szCs w:val="28"/>
        </w:rPr>
        <w:t>E</w:t>
      </w:r>
      <w:r w:rsidR="00B73C72" w:rsidRPr="005B3D2A">
        <w:rPr>
          <w:rFonts w:ascii="Arial" w:hAnsi="Arial" w:cs="Arial"/>
          <w:b/>
          <w:smallCaps/>
          <w:sz w:val="22"/>
          <w:szCs w:val="28"/>
        </w:rPr>
        <w:t xml:space="preserve"> DELL’AVVOCATURA REGIONALE</w:t>
      </w:r>
    </w:p>
    <w:p w14:paraId="79A97641" w14:textId="77777777" w:rsidR="00AF135F" w:rsidRPr="00027E5F" w:rsidRDefault="00AF135F" w:rsidP="00A34768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52A8496" w14:textId="77777777" w:rsidR="00AF135F" w:rsidRPr="004D38E0" w:rsidRDefault="008D076D" w:rsidP="00A3476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027E5F">
        <w:rPr>
          <w:rFonts w:ascii="Arial" w:hAnsi="Arial" w:cs="Arial"/>
          <w:sz w:val="22"/>
          <w:szCs w:val="22"/>
        </w:rPr>
        <w:t xml:space="preserve">Il sottoscritto </w:t>
      </w:r>
      <w:r w:rsidRPr="00935AAB">
        <w:rPr>
          <w:rFonts w:ascii="Arial" w:hAnsi="Arial" w:cs="Arial"/>
          <w:i/>
          <w:iCs/>
          <w:color w:val="CE181E"/>
          <w:sz w:val="22"/>
          <w:szCs w:val="22"/>
        </w:rPr>
        <w:t>&lt;sostituire con il proprio nome e cognome&gt;</w:t>
      </w:r>
      <w:r w:rsidRPr="00935AAB">
        <w:rPr>
          <w:rFonts w:ascii="Arial" w:hAnsi="Arial" w:cs="Arial"/>
          <w:color w:val="000000"/>
          <w:sz w:val="22"/>
          <w:szCs w:val="22"/>
        </w:rPr>
        <w:t xml:space="preserve"> </w:t>
      </w:r>
      <w:r w:rsidR="00AF135F" w:rsidRPr="004D38E0">
        <w:rPr>
          <w:rFonts w:ascii="Arial" w:hAnsi="Arial" w:cs="Arial"/>
          <w:color w:val="000000"/>
          <w:sz w:val="22"/>
          <w:szCs w:val="22"/>
        </w:rPr>
        <w:t xml:space="preserve">in relazione all’assegnazione alle </w:t>
      </w:r>
      <w:r w:rsidR="00AF135F" w:rsidRPr="004D38E0">
        <w:rPr>
          <w:rFonts w:ascii="Arial" w:hAnsi="Arial" w:cs="Arial"/>
          <w:sz w:val="22"/>
          <w:szCs w:val="22"/>
        </w:rPr>
        <w:t xml:space="preserve">funzioni di </w:t>
      </w:r>
    </w:p>
    <w:p w14:paraId="7B2D5AC3" w14:textId="77777777" w:rsidR="00AF135F" w:rsidRPr="00D441F7" w:rsidRDefault="00667281" w:rsidP="00667281">
      <w:pPr>
        <w:pStyle w:val="Standard"/>
        <w:numPr>
          <w:ilvl w:val="0"/>
          <w:numId w:val="15"/>
        </w:numPr>
        <w:jc w:val="both"/>
        <w:rPr>
          <w:rFonts w:ascii="Arial" w:hAnsi="Arial" w:cs="Arial"/>
          <w:color w:val="C00000"/>
          <w:sz w:val="22"/>
          <w:szCs w:val="22"/>
        </w:rPr>
      </w:pPr>
      <w:r w:rsidRPr="00DA60C3">
        <w:rPr>
          <w:rFonts w:ascii="Arial" w:hAnsi="Arial" w:cs="Arial"/>
          <w:color w:val="C00000"/>
          <w:sz w:val="22"/>
          <w:szCs w:val="22"/>
        </w:rPr>
        <w:t xml:space="preserve">segretario generale, direttore di dipartimento, </w:t>
      </w:r>
      <w:r w:rsidR="00AF135F" w:rsidRPr="00D441F7">
        <w:rPr>
          <w:rFonts w:ascii="Arial" w:hAnsi="Arial" w:cs="Arial"/>
          <w:color w:val="C00000"/>
          <w:sz w:val="22"/>
          <w:szCs w:val="22"/>
        </w:rPr>
        <w:t>direttore generale</w:t>
      </w:r>
    </w:p>
    <w:p w14:paraId="15FFD6D0" w14:textId="77777777" w:rsidR="00AF135F" w:rsidRPr="0081129F" w:rsidRDefault="00AF135F" w:rsidP="00667281">
      <w:pPr>
        <w:pStyle w:val="Standard"/>
        <w:numPr>
          <w:ilvl w:val="0"/>
          <w:numId w:val="15"/>
        </w:numPr>
        <w:jc w:val="both"/>
        <w:rPr>
          <w:rFonts w:ascii="Arial" w:hAnsi="Arial" w:cs="Arial"/>
          <w:color w:val="C00000"/>
          <w:sz w:val="22"/>
          <w:szCs w:val="22"/>
        </w:rPr>
      </w:pPr>
      <w:r w:rsidRPr="0081129F">
        <w:rPr>
          <w:rFonts w:ascii="Arial" w:hAnsi="Arial" w:cs="Arial"/>
          <w:color w:val="C00000"/>
          <w:sz w:val="22"/>
          <w:szCs w:val="22"/>
        </w:rPr>
        <w:t>direttore di servizio</w:t>
      </w:r>
      <w:r w:rsidR="00667281" w:rsidRPr="0081129F">
        <w:rPr>
          <w:rFonts w:ascii="Arial" w:hAnsi="Arial" w:cs="Arial"/>
          <w:color w:val="C00000"/>
          <w:sz w:val="22"/>
          <w:szCs w:val="22"/>
        </w:rPr>
        <w:t>/ufficio speciale</w:t>
      </w:r>
      <w:r w:rsidRPr="0081129F">
        <w:rPr>
          <w:rFonts w:ascii="Arial" w:hAnsi="Arial" w:cs="Arial"/>
          <w:color w:val="C00000"/>
          <w:sz w:val="22"/>
          <w:szCs w:val="22"/>
        </w:rPr>
        <w:t xml:space="preserve"> o responsabile di unità di progetto</w:t>
      </w:r>
    </w:p>
    <w:p w14:paraId="12E0B9AA" w14:textId="77777777" w:rsidR="00AF135F" w:rsidRPr="00C35390" w:rsidRDefault="00AF135F" w:rsidP="00667281">
      <w:pPr>
        <w:pStyle w:val="Standard"/>
        <w:numPr>
          <w:ilvl w:val="0"/>
          <w:numId w:val="15"/>
        </w:numPr>
        <w:jc w:val="both"/>
        <w:rPr>
          <w:rFonts w:ascii="Arial" w:hAnsi="Arial" w:cs="Arial"/>
          <w:color w:val="C00000"/>
          <w:sz w:val="22"/>
          <w:szCs w:val="22"/>
        </w:rPr>
      </w:pPr>
      <w:r w:rsidRPr="00C35390">
        <w:rPr>
          <w:rFonts w:ascii="Arial" w:hAnsi="Arial" w:cs="Arial"/>
          <w:color w:val="C00000"/>
          <w:sz w:val="22"/>
          <w:szCs w:val="22"/>
        </w:rPr>
        <w:t xml:space="preserve">dirigente ispettore </w:t>
      </w:r>
    </w:p>
    <w:p w14:paraId="523F68E7" w14:textId="77777777" w:rsidR="00667281" w:rsidRPr="00EE11AC" w:rsidRDefault="00667281" w:rsidP="00667281">
      <w:pPr>
        <w:pStyle w:val="Standard"/>
        <w:numPr>
          <w:ilvl w:val="0"/>
          <w:numId w:val="15"/>
        </w:numPr>
        <w:jc w:val="both"/>
        <w:rPr>
          <w:rFonts w:ascii="Arial" w:hAnsi="Arial" w:cs="Arial"/>
          <w:color w:val="C00000"/>
          <w:sz w:val="22"/>
          <w:szCs w:val="22"/>
        </w:rPr>
      </w:pPr>
      <w:r w:rsidRPr="00CB4EB0">
        <w:rPr>
          <w:rFonts w:ascii="Arial" w:hAnsi="Arial" w:cs="Arial"/>
          <w:color w:val="C00000"/>
          <w:sz w:val="22"/>
          <w:szCs w:val="22"/>
        </w:rPr>
        <w:t>coordinatore d</w:t>
      </w:r>
      <w:r w:rsidRPr="00EE11AC">
        <w:rPr>
          <w:rFonts w:ascii="Arial" w:hAnsi="Arial" w:cs="Arial"/>
          <w:color w:val="C00000"/>
          <w:sz w:val="22"/>
          <w:szCs w:val="22"/>
        </w:rPr>
        <w:t>ell’Avvocatura regionale</w:t>
      </w:r>
    </w:p>
    <w:p w14:paraId="65A83DF5" w14:textId="77777777" w:rsidR="00AF135F" w:rsidRPr="00304BA3" w:rsidRDefault="00AF135F" w:rsidP="00A34768">
      <w:pPr>
        <w:pStyle w:val="Standard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  <w:r w:rsidRPr="00304BA3">
        <w:rPr>
          <w:rFonts w:ascii="Arial" w:hAnsi="Arial" w:cs="Arial"/>
          <w:color w:val="000000"/>
          <w:sz w:val="22"/>
          <w:szCs w:val="22"/>
        </w:rPr>
        <w:t xml:space="preserve">presso la </w:t>
      </w:r>
      <w:r w:rsidRPr="00304BA3">
        <w:rPr>
          <w:rFonts w:ascii="Arial" w:hAnsi="Arial" w:cs="Arial"/>
          <w:sz w:val="22"/>
          <w:szCs w:val="22"/>
        </w:rPr>
        <w:t xml:space="preserve">struttura: </w:t>
      </w:r>
      <w:r w:rsidRPr="00304BA3">
        <w:rPr>
          <w:rFonts w:ascii="Arial" w:hAnsi="Arial" w:cs="Arial"/>
          <w:i/>
          <w:iCs/>
          <w:color w:val="CE181E"/>
          <w:sz w:val="22"/>
          <w:szCs w:val="22"/>
        </w:rPr>
        <w:t>&lt;sostituire con la denominazione della struttura &gt;</w:t>
      </w:r>
    </w:p>
    <w:p w14:paraId="025DCA42" w14:textId="77777777" w:rsidR="005A3200" w:rsidRDefault="005A3200" w:rsidP="00A34768">
      <w:pPr>
        <w:pStyle w:val="Standard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  <w:r w:rsidRPr="00304BA3">
        <w:rPr>
          <w:rFonts w:ascii="Arial" w:hAnsi="Arial" w:cs="Arial"/>
          <w:sz w:val="22"/>
          <w:szCs w:val="22"/>
        </w:rPr>
        <w:t xml:space="preserve">conferite con provvedimento: </w:t>
      </w:r>
      <w:r w:rsidRPr="00304BA3">
        <w:rPr>
          <w:rFonts w:ascii="Arial" w:hAnsi="Arial" w:cs="Arial"/>
          <w:i/>
          <w:iCs/>
          <w:color w:val="CE181E"/>
          <w:sz w:val="22"/>
          <w:szCs w:val="22"/>
        </w:rPr>
        <w:t>&lt;sostituire con numero e data del provvedimento&gt;</w:t>
      </w:r>
    </w:p>
    <w:p w14:paraId="6324E8D1" w14:textId="77777777" w:rsidR="00284134" w:rsidRPr="00304BA3" w:rsidRDefault="00284134" w:rsidP="00A34768">
      <w:pPr>
        <w:pStyle w:val="Standard"/>
        <w:jc w:val="both"/>
        <w:rPr>
          <w:rFonts w:ascii="Arial" w:hAnsi="Arial" w:cs="Arial"/>
          <w:i/>
          <w:iCs/>
          <w:color w:val="CE181E"/>
          <w:sz w:val="22"/>
          <w:szCs w:val="22"/>
        </w:rPr>
      </w:pPr>
    </w:p>
    <w:p w14:paraId="1A048587" w14:textId="3FC41A3F" w:rsidR="00FD11D3" w:rsidRPr="00304BA3" w:rsidRDefault="00FD11D3" w:rsidP="00D53A0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D38E0">
        <w:rPr>
          <w:rFonts w:ascii="Arial" w:hAnsi="Arial" w:cs="Arial"/>
          <w:sz w:val="22"/>
          <w:szCs w:val="22"/>
        </w:rPr>
        <w:t xml:space="preserve">sotto la propria responsabilità, ai sensi degli artt. 46 e 47 del </w:t>
      </w:r>
      <w:hyperlink r:id="rId8" w:history="1">
        <w:r w:rsidRPr="00A95EFF">
          <w:rPr>
            <w:rStyle w:val="Collegamentoipertestuale"/>
            <w:rFonts w:ascii="Arial" w:hAnsi="Arial" w:cs="Arial"/>
            <w:sz w:val="22"/>
            <w:szCs w:val="22"/>
          </w:rPr>
          <w:t>D.P.R. n. 445/2000</w:t>
        </w:r>
      </w:hyperlink>
    </w:p>
    <w:p w14:paraId="3A83503A" w14:textId="77777777" w:rsidR="00AF135F" w:rsidRPr="00304BA3" w:rsidRDefault="00AF135F" w:rsidP="00A34768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AA9A626" w14:textId="77777777" w:rsidR="00C00502" w:rsidRPr="00284134" w:rsidRDefault="00AF135F" w:rsidP="00D53A02">
      <w:pPr>
        <w:pStyle w:val="Standard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84134">
        <w:rPr>
          <w:rFonts w:ascii="Arial" w:hAnsi="Arial" w:cs="Arial"/>
          <w:b/>
          <w:sz w:val="22"/>
          <w:szCs w:val="22"/>
          <w:u w:val="single"/>
        </w:rPr>
        <w:t>CONSAPEVOLE</w:t>
      </w:r>
    </w:p>
    <w:p w14:paraId="3957DAEB" w14:textId="77777777" w:rsidR="00421FED" w:rsidRPr="00D82D12" w:rsidRDefault="00421FED" w:rsidP="00A34768">
      <w:pPr>
        <w:pStyle w:val="Standard"/>
        <w:jc w:val="both"/>
        <w:rPr>
          <w:rFonts w:ascii="Arial" w:hAnsi="Arial" w:cs="Arial"/>
          <w:b/>
          <w:sz w:val="22"/>
          <w:szCs w:val="22"/>
        </w:rPr>
      </w:pPr>
    </w:p>
    <w:p w14:paraId="7A763E69" w14:textId="72DEB79E" w:rsidR="008D076D" w:rsidRPr="00027E5F" w:rsidRDefault="00AF135F" w:rsidP="00A3476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027E5F">
        <w:rPr>
          <w:rFonts w:ascii="Arial" w:hAnsi="Arial" w:cs="Arial"/>
          <w:sz w:val="22"/>
          <w:szCs w:val="22"/>
        </w:rPr>
        <w:t xml:space="preserve">DELLA RESPONSABILITÀ PENALE CUI PUÒ ANDARE INCONTRO IN CASO DI DICHIARAZIONI MENDACI, FALSITÀ NEGLI ATTI ED USO </w:t>
      </w:r>
      <w:r w:rsidR="00843F94">
        <w:rPr>
          <w:rFonts w:ascii="Arial" w:hAnsi="Arial" w:cs="Arial"/>
          <w:sz w:val="22"/>
          <w:szCs w:val="22"/>
        </w:rPr>
        <w:t xml:space="preserve">DI </w:t>
      </w:r>
      <w:r w:rsidRPr="00027E5F">
        <w:rPr>
          <w:rFonts w:ascii="Arial" w:hAnsi="Arial" w:cs="Arial"/>
          <w:sz w:val="22"/>
          <w:szCs w:val="22"/>
        </w:rPr>
        <w:t>ATTI FALSI, A PENA DI DECADENZA DAI BENEFICI EVENTUALMENTE CONSEGUENTI E REVOCA DEGLI EVENTUALI BENEFICI GIÀ EROGATI</w:t>
      </w:r>
    </w:p>
    <w:p w14:paraId="25454891" w14:textId="77777777" w:rsidR="003F7E6C" w:rsidRDefault="003F7E6C" w:rsidP="003F7E6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DFDB76B" w14:textId="77777777" w:rsidR="00844C1C" w:rsidRDefault="0060235F" w:rsidP="003F7E6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45BF6">
        <w:rPr>
          <w:rFonts w:ascii="Arial" w:hAnsi="Arial" w:cs="Arial"/>
          <w:sz w:val="22"/>
          <w:szCs w:val="22"/>
        </w:rPr>
        <w:t xml:space="preserve">DELL’OBBLIGO DI </w:t>
      </w:r>
      <w:r>
        <w:rPr>
          <w:rFonts w:ascii="Arial" w:hAnsi="Arial" w:cs="Arial"/>
          <w:sz w:val="22"/>
          <w:szCs w:val="22"/>
        </w:rPr>
        <w:t xml:space="preserve">DOVERSI </w:t>
      </w:r>
      <w:r w:rsidRPr="00645BF6">
        <w:rPr>
          <w:rFonts w:ascii="Arial" w:hAnsi="Arial" w:cs="Arial"/>
          <w:sz w:val="22"/>
          <w:szCs w:val="22"/>
        </w:rPr>
        <w:t>ASTENER</w:t>
      </w:r>
      <w:r>
        <w:rPr>
          <w:rFonts w:ascii="Arial" w:hAnsi="Arial" w:cs="Arial"/>
          <w:sz w:val="22"/>
          <w:szCs w:val="22"/>
        </w:rPr>
        <w:t>E</w:t>
      </w:r>
      <w:r w:rsidRPr="00645BF6">
        <w:rPr>
          <w:rFonts w:ascii="Arial" w:hAnsi="Arial" w:cs="Arial"/>
          <w:sz w:val="22"/>
          <w:szCs w:val="22"/>
        </w:rPr>
        <w:t xml:space="preserve"> DAL PRENDERE </w:t>
      </w:r>
      <w:r w:rsidR="00844C1C" w:rsidRPr="00645BF6">
        <w:rPr>
          <w:rFonts w:ascii="Arial" w:hAnsi="Arial" w:cs="Arial"/>
          <w:sz w:val="22"/>
          <w:szCs w:val="22"/>
        </w:rPr>
        <w:t xml:space="preserve">DECISIONI O SVOLGERE </w:t>
      </w:r>
      <w:r w:rsidR="00844C1C">
        <w:rPr>
          <w:rFonts w:ascii="Arial" w:hAnsi="Arial" w:cs="Arial"/>
          <w:sz w:val="22"/>
          <w:szCs w:val="22"/>
        </w:rPr>
        <w:t xml:space="preserve">QUALSIASI </w:t>
      </w:r>
      <w:r w:rsidR="00844C1C" w:rsidRPr="00645BF6">
        <w:rPr>
          <w:rFonts w:ascii="Arial" w:hAnsi="Arial" w:cs="Arial"/>
          <w:sz w:val="22"/>
          <w:szCs w:val="22"/>
        </w:rPr>
        <w:t xml:space="preserve">ATTIVITÀ IN </w:t>
      </w:r>
      <w:r w:rsidR="00844C1C">
        <w:rPr>
          <w:rFonts w:ascii="Arial" w:hAnsi="Arial" w:cs="Arial"/>
          <w:sz w:val="22"/>
          <w:szCs w:val="22"/>
        </w:rPr>
        <w:t xml:space="preserve">PRESENZA DI </w:t>
      </w:r>
      <w:r w:rsidR="00844C1C" w:rsidRPr="00645BF6">
        <w:rPr>
          <w:rFonts w:ascii="Arial" w:hAnsi="Arial" w:cs="Arial"/>
          <w:sz w:val="22"/>
          <w:szCs w:val="22"/>
        </w:rPr>
        <w:t>INTERESSI</w:t>
      </w:r>
      <w:r w:rsidR="00844C1C">
        <w:rPr>
          <w:rFonts w:ascii="Arial" w:hAnsi="Arial" w:cs="Arial"/>
          <w:sz w:val="22"/>
          <w:szCs w:val="22"/>
        </w:rPr>
        <w:t xml:space="preserve"> IN CONFLITTO E IN TUTTI I CASI PRESCRITTI, </w:t>
      </w:r>
      <w:r w:rsidR="00844C1C" w:rsidRPr="00844C1C">
        <w:rPr>
          <w:rFonts w:ascii="Arial" w:hAnsi="Arial" w:cs="Arial"/>
          <w:sz w:val="22"/>
          <w:szCs w:val="22"/>
        </w:rPr>
        <w:t>DANDONE TEMPESTIVA COMUNICAZIONE SCRITTA AL</w:t>
      </w:r>
      <w:r w:rsidR="00844C1C">
        <w:rPr>
          <w:rFonts w:ascii="Arial" w:hAnsi="Arial" w:cs="Arial"/>
          <w:sz w:val="22"/>
          <w:szCs w:val="22"/>
        </w:rPr>
        <w:t>L’ORGANO</w:t>
      </w:r>
      <w:r w:rsidR="00844C1C" w:rsidRPr="00844C1C">
        <w:rPr>
          <w:rFonts w:ascii="Arial" w:hAnsi="Arial" w:cs="Arial"/>
          <w:sz w:val="22"/>
          <w:szCs w:val="22"/>
        </w:rPr>
        <w:t xml:space="preserve"> </w:t>
      </w:r>
      <w:r w:rsidR="00844C1C">
        <w:rPr>
          <w:rFonts w:ascii="Arial" w:hAnsi="Arial" w:cs="Arial"/>
          <w:sz w:val="22"/>
          <w:szCs w:val="22"/>
        </w:rPr>
        <w:t>COMPETENTE</w:t>
      </w:r>
      <w:r w:rsidR="00844C1C">
        <w:rPr>
          <w:rStyle w:val="Rimandonotaapidipagina"/>
          <w:rFonts w:ascii="Arial" w:hAnsi="Arial" w:cs="Arial"/>
          <w:sz w:val="22"/>
          <w:szCs w:val="22"/>
        </w:rPr>
        <w:footnoteReference w:id="2"/>
      </w:r>
    </w:p>
    <w:p w14:paraId="39726E6B" w14:textId="77777777" w:rsidR="003F7E6C" w:rsidRPr="004D38E0" w:rsidRDefault="003F7E6C" w:rsidP="003F7E6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02E419" w14:textId="77777777" w:rsidR="00AF135F" w:rsidRPr="00DA60C3" w:rsidRDefault="00AF135F" w:rsidP="00A34768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67F57C21" w14:textId="77777777" w:rsidR="008D076D" w:rsidRPr="00D441F7" w:rsidRDefault="008D076D" w:rsidP="00A34768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 w:rsidRPr="00D441F7">
        <w:rPr>
          <w:rFonts w:ascii="Arial" w:hAnsi="Arial" w:cs="Arial"/>
          <w:b/>
          <w:sz w:val="22"/>
          <w:szCs w:val="22"/>
        </w:rPr>
        <w:t>DICHIARA</w:t>
      </w:r>
    </w:p>
    <w:p w14:paraId="4FA7F14D" w14:textId="77777777" w:rsidR="008D076D" w:rsidRPr="0081129F" w:rsidRDefault="008D076D" w:rsidP="00A34768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8E105B7" w14:textId="6AC13630" w:rsidR="007D2C01" w:rsidRPr="004F6034" w:rsidRDefault="00237563" w:rsidP="007D2C01">
      <w:pPr>
        <w:pStyle w:val="Standard"/>
        <w:numPr>
          <w:ilvl w:val="0"/>
          <w:numId w:val="5"/>
        </w:numPr>
        <w:jc w:val="both"/>
        <w:rPr>
          <w:rFonts w:ascii="Arial" w:hAnsi="Arial" w:cs="Arial"/>
          <w:b/>
          <w:sz w:val="22"/>
          <w:szCs w:val="22"/>
        </w:rPr>
      </w:pPr>
      <w:bookmarkStart w:id="0" w:name="_Hlk169867825"/>
      <w:r w:rsidRPr="004F6034">
        <w:rPr>
          <w:rFonts w:ascii="Arial" w:hAnsi="Arial" w:cs="Arial"/>
          <w:b/>
          <w:sz w:val="22"/>
          <w:szCs w:val="22"/>
        </w:rPr>
        <w:t xml:space="preserve">CONFLITTI DI </w:t>
      </w:r>
      <w:r w:rsidR="007D2C01" w:rsidRPr="004F6034">
        <w:rPr>
          <w:rFonts w:ascii="Arial" w:hAnsi="Arial" w:cs="Arial"/>
          <w:b/>
          <w:sz w:val="22"/>
          <w:szCs w:val="22"/>
        </w:rPr>
        <w:t>INTERESS</w:t>
      </w:r>
      <w:r w:rsidRPr="004F6034">
        <w:rPr>
          <w:rFonts w:ascii="Arial" w:hAnsi="Arial" w:cs="Arial"/>
          <w:b/>
          <w:sz w:val="22"/>
          <w:szCs w:val="22"/>
        </w:rPr>
        <w:t xml:space="preserve">E, </w:t>
      </w:r>
      <w:r w:rsidR="00F5399B" w:rsidRPr="004F6034">
        <w:rPr>
          <w:rFonts w:ascii="Arial" w:hAnsi="Arial" w:cs="Arial"/>
          <w:b/>
          <w:sz w:val="22"/>
          <w:szCs w:val="22"/>
        </w:rPr>
        <w:t>ATTUAL</w:t>
      </w:r>
      <w:r w:rsidRPr="004F6034">
        <w:rPr>
          <w:rFonts w:ascii="Arial" w:hAnsi="Arial" w:cs="Arial"/>
          <w:b/>
          <w:sz w:val="22"/>
          <w:szCs w:val="22"/>
        </w:rPr>
        <w:t>I</w:t>
      </w:r>
      <w:r w:rsidR="00F5399B" w:rsidRPr="004F6034">
        <w:rPr>
          <w:rFonts w:ascii="Arial" w:hAnsi="Arial" w:cs="Arial"/>
          <w:b/>
          <w:sz w:val="22"/>
          <w:szCs w:val="22"/>
        </w:rPr>
        <w:t xml:space="preserve"> O POTENZIAL</w:t>
      </w:r>
      <w:r w:rsidRPr="004F6034">
        <w:rPr>
          <w:rFonts w:ascii="Arial" w:hAnsi="Arial" w:cs="Arial"/>
          <w:b/>
          <w:sz w:val="22"/>
          <w:szCs w:val="22"/>
        </w:rPr>
        <w:t>I</w:t>
      </w:r>
      <w:r w:rsidR="00F5399B" w:rsidRPr="004F6034">
        <w:rPr>
          <w:rFonts w:ascii="Arial" w:hAnsi="Arial" w:cs="Arial"/>
          <w:b/>
          <w:sz w:val="22"/>
          <w:szCs w:val="22"/>
        </w:rPr>
        <w:t xml:space="preserve"> </w:t>
      </w:r>
      <w:r w:rsidR="007D2C01" w:rsidRPr="004F6034">
        <w:rPr>
          <w:rFonts w:ascii="Arial" w:hAnsi="Arial" w:cs="Arial"/>
          <w:sz w:val="22"/>
          <w:szCs w:val="22"/>
        </w:rPr>
        <w:t xml:space="preserve">(art. 6-bis della </w:t>
      </w:r>
      <w:hyperlink r:id="rId9" w:history="1">
        <w:r w:rsidR="00BE1D60" w:rsidRPr="005F77F5">
          <w:rPr>
            <w:rStyle w:val="Collegamentoipertestuale"/>
            <w:rFonts w:ascii="Arial" w:hAnsi="Arial" w:cs="Arial"/>
            <w:sz w:val="22"/>
            <w:szCs w:val="22"/>
          </w:rPr>
          <w:t>L. 241/1990</w:t>
        </w:r>
      </w:hyperlink>
      <w:r w:rsidR="00BE1D60">
        <w:rPr>
          <w:rFonts w:ascii="Arial" w:hAnsi="Arial" w:cs="Arial"/>
          <w:sz w:val="22"/>
          <w:szCs w:val="22"/>
        </w:rPr>
        <w:t xml:space="preserve"> </w:t>
      </w:r>
      <w:r w:rsidR="007D2C01" w:rsidRPr="004F6034">
        <w:rPr>
          <w:rFonts w:ascii="Arial" w:hAnsi="Arial" w:cs="Arial"/>
          <w:sz w:val="22"/>
          <w:szCs w:val="22"/>
        </w:rPr>
        <w:t>e art. 7</w:t>
      </w:r>
      <w:r w:rsidR="007D2C01" w:rsidRPr="004F6034">
        <w:rPr>
          <w:rFonts w:ascii="Arial" w:hAnsi="Arial" w:cs="Arial"/>
          <w:b/>
          <w:sz w:val="22"/>
          <w:szCs w:val="22"/>
        </w:rPr>
        <w:t xml:space="preserve"> </w:t>
      </w:r>
      <w:hyperlink r:id="rId10" w:history="1">
        <w:r w:rsidR="008E230D" w:rsidRPr="00B54DE2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della Regione</w:t>
        </w:r>
      </w:hyperlink>
      <w:r w:rsidR="007D2C01" w:rsidRPr="004F6034">
        <w:rPr>
          <w:rStyle w:val="Rimandonotaapidipagina"/>
          <w:rFonts w:ascii="Arial" w:hAnsi="Arial" w:cs="Arial"/>
          <w:sz w:val="22"/>
          <w:szCs w:val="22"/>
        </w:rPr>
        <w:footnoteReference w:id="3"/>
      </w:r>
      <w:r w:rsidR="007D2C01" w:rsidRPr="004F6034">
        <w:rPr>
          <w:rFonts w:ascii="Arial" w:hAnsi="Arial" w:cs="Arial"/>
          <w:sz w:val="22"/>
          <w:szCs w:val="22"/>
        </w:rPr>
        <w:t>)</w:t>
      </w:r>
    </w:p>
    <w:p w14:paraId="6BA52926" w14:textId="7CB57969" w:rsidR="007D2C01" w:rsidRPr="0079746B" w:rsidRDefault="007D2C01" w:rsidP="007D2C01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4F6034">
        <w:rPr>
          <w:rFonts w:ascii="Arial" w:hAnsi="Arial" w:cs="Arial"/>
          <w:sz w:val="22"/>
          <w:szCs w:val="22"/>
        </w:rPr>
        <w:t xml:space="preserve">che le attività </w:t>
      </w:r>
      <w:bookmarkStart w:id="1" w:name="_Hlk162954392"/>
      <w:r w:rsidR="00F5399B" w:rsidRPr="004F6034">
        <w:rPr>
          <w:rFonts w:ascii="Arial" w:hAnsi="Arial" w:cs="Arial"/>
          <w:sz w:val="22"/>
          <w:szCs w:val="22"/>
        </w:rPr>
        <w:t>di competenza del</w:t>
      </w:r>
      <w:r w:rsidR="00237563" w:rsidRPr="004F6034">
        <w:rPr>
          <w:rFonts w:ascii="Arial" w:hAnsi="Arial" w:cs="Arial"/>
          <w:sz w:val="22"/>
          <w:szCs w:val="22"/>
        </w:rPr>
        <w:t>la struttura organizzativa</w:t>
      </w:r>
      <w:r w:rsidR="00C05141" w:rsidRPr="004F6034">
        <w:rPr>
          <w:rStyle w:val="Rimandonotaapidipagina"/>
          <w:rFonts w:ascii="Arial" w:hAnsi="Arial" w:cs="Arial"/>
          <w:sz w:val="22"/>
          <w:szCs w:val="22"/>
        </w:rPr>
        <w:footnoteReference w:id="4"/>
      </w:r>
      <w:r w:rsidR="00237563" w:rsidRPr="004F6034">
        <w:rPr>
          <w:rFonts w:ascii="Arial" w:hAnsi="Arial" w:cs="Arial"/>
          <w:sz w:val="22"/>
          <w:szCs w:val="22"/>
        </w:rPr>
        <w:t xml:space="preserve"> </w:t>
      </w:r>
      <w:r w:rsidR="00F5399B" w:rsidRPr="004F6034">
        <w:rPr>
          <w:rFonts w:ascii="Arial" w:hAnsi="Arial" w:cs="Arial"/>
          <w:sz w:val="22"/>
          <w:szCs w:val="22"/>
        </w:rPr>
        <w:t xml:space="preserve">di </w:t>
      </w:r>
      <w:r w:rsidR="00F5399B" w:rsidRPr="0061532C">
        <w:rPr>
          <w:rFonts w:ascii="Arial" w:hAnsi="Arial" w:cs="Arial"/>
          <w:sz w:val="22"/>
          <w:szCs w:val="22"/>
        </w:rPr>
        <w:t>appartenenza</w:t>
      </w:r>
      <w:bookmarkEnd w:id="1"/>
      <w:r w:rsidR="00E53F03" w:rsidRPr="0061532C">
        <w:rPr>
          <w:rFonts w:ascii="Arial" w:hAnsi="Arial" w:cs="Arial"/>
          <w:sz w:val="22"/>
          <w:szCs w:val="22"/>
        </w:rPr>
        <w:t xml:space="preserve"> e/o afferenti all’oggetto dell’incarico assegnato</w:t>
      </w:r>
    </w:p>
    <w:bookmarkEnd w:id="0"/>
    <w:p w14:paraId="3A2897C2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79746B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4252B82E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ab/>
      </w: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sono in conflitto</w:t>
      </w:r>
    </w:p>
    <w:p w14:paraId="7A709A38" w14:textId="77777777" w:rsidR="007D2C01" w:rsidRPr="0079746B" w:rsidRDefault="007D2C01" w:rsidP="007D2C01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NON sono in conflitto, neppure potenziale</w:t>
      </w:r>
    </w:p>
    <w:p w14:paraId="4CD94A8F" w14:textId="77777777" w:rsidR="007D2C01" w:rsidRPr="0079746B" w:rsidRDefault="007D2C01" w:rsidP="007D2C01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con uno o più dei seguenti interessi:</w:t>
      </w:r>
    </w:p>
    <w:p w14:paraId="470E1F4C" w14:textId="77777777" w:rsidR="007D2C01" w:rsidRPr="0079746B" w:rsidRDefault="007D2C01" w:rsidP="007D2C01">
      <w:pPr>
        <w:pStyle w:val="Standard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personali, del coniuge, di conviventi, di parenti o affini entro il secondo grado</w:t>
      </w:r>
    </w:p>
    <w:p w14:paraId="03D38E2A" w14:textId="77777777" w:rsidR="007D2C01" w:rsidRPr="0079746B" w:rsidRDefault="007D2C01" w:rsidP="007D2C01">
      <w:pPr>
        <w:pStyle w:val="Standard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di persone con le quali abbia rapporti di frequentazione abituale</w:t>
      </w:r>
    </w:p>
    <w:p w14:paraId="660195C8" w14:textId="77777777" w:rsidR="007D2C01" w:rsidRPr="0079746B" w:rsidRDefault="007D2C01" w:rsidP="007D2C01">
      <w:pPr>
        <w:pStyle w:val="Standard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di soggetti od organizzazioni con cui egli o il coniuge abbia causa pendente o grave inimicizia o rapporti di credito o debito significativi</w:t>
      </w:r>
    </w:p>
    <w:p w14:paraId="65DC0028" w14:textId="77777777" w:rsidR="007D2C01" w:rsidRPr="0079746B" w:rsidRDefault="007D2C01" w:rsidP="007D2C01">
      <w:pPr>
        <w:pStyle w:val="Standard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di soggetti od organizzazioni di cui sia tutore, curatore, procuratore o agente</w:t>
      </w:r>
    </w:p>
    <w:p w14:paraId="43FEEAF4" w14:textId="77777777" w:rsidR="007D2C01" w:rsidRPr="0079746B" w:rsidRDefault="007D2C01" w:rsidP="007D2C01">
      <w:pPr>
        <w:pStyle w:val="Standard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di enti, associazioni anche non riconosciute, comitati, società o stabilimenti di cui sia amministratore o gerente o dirigente o nelle quali ricopra cariche sociali e/o di rappresentanza;</w:t>
      </w:r>
    </w:p>
    <w:p w14:paraId="2588661D" w14:textId="77777777" w:rsidR="007D2C01" w:rsidRPr="0079746B" w:rsidRDefault="007D2C01" w:rsidP="007D2C01">
      <w:pPr>
        <w:pStyle w:val="Standard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di qualsiasi natura, anche non patrimoniali, come quelli derivanti dall'intento di voler assecondare pressioni politiche, sindacali o dei superiori gerarchici</w:t>
      </w:r>
    </w:p>
    <w:p w14:paraId="7CC22758" w14:textId="77777777" w:rsidR="007D2C01" w:rsidRPr="0079746B" w:rsidRDefault="007D2C01" w:rsidP="007D2C01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3F6C5FBE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  <w:u w:val="single"/>
        </w:rPr>
        <w:lastRenderedPageBreak/>
        <w:t>In caso positivo</w:t>
      </w:r>
      <w:r w:rsidRPr="0079746B">
        <w:rPr>
          <w:rFonts w:ascii="Arial" w:hAnsi="Arial" w:cs="Arial"/>
          <w:sz w:val="22"/>
          <w:szCs w:val="22"/>
        </w:rPr>
        <w:t xml:space="preserve">, </w:t>
      </w:r>
    </w:p>
    <w:p w14:paraId="3BA1D0C5" w14:textId="77777777" w:rsidR="007D2C01" w:rsidRPr="0079746B" w:rsidRDefault="007D2C01" w:rsidP="007D2C01">
      <w:pPr>
        <w:pStyle w:val="Standard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indicare le attività o procedimenti interessati dal conflitto</w:t>
      </w:r>
    </w:p>
    <w:p w14:paraId="49D2D9C0" w14:textId="77777777" w:rsidR="007D2C01" w:rsidRPr="0079746B" w:rsidRDefault="007D2C01" w:rsidP="007D2C01">
      <w:pPr>
        <w:pStyle w:val="Standard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specificare la tipologia di interessi in conflitto e i soggetti ai quali si riferiscono</w:t>
      </w:r>
    </w:p>
    <w:p w14:paraId="38F87FD4" w14:textId="77777777" w:rsidR="007D2C01" w:rsidRPr="0079746B" w:rsidRDefault="007D2C01" w:rsidP="007D2C01">
      <w:pPr>
        <w:pStyle w:val="Standard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indicare se si tratta di un conflitto di interessi concreto ed attuale ovvero solo potenziale</w:t>
      </w:r>
    </w:p>
    <w:p w14:paraId="304CC321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7D2C01" w:rsidRPr="0079746B" w14:paraId="294978F7" w14:textId="77777777" w:rsidTr="005D684D">
        <w:tc>
          <w:tcPr>
            <w:tcW w:w="10740" w:type="dxa"/>
            <w:shd w:val="clear" w:color="auto" w:fill="auto"/>
          </w:tcPr>
          <w:p w14:paraId="0BE69E09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2C01" w:rsidRPr="0079746B" w14:paraId="128BFCC4" w14:textId="77777777" w:rsidTr="005D684D">
        <w:tc>
          <w:tcPr>
            <w:tcW w:w="10740" w:type="dxa"/>
            <w:shd w:val="clear" w:color="auto" w:fill="auto"/>
          </w:tcPr>
          <w:p w14:paraId="02B27054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2C01" w:rsidRPr="0079746B" w14:paraId="27FBC043" w14:textId="77777777" w:rsidTr="005D684D">
        <w:tc>
          <w:tcPr>
            <w:tcW w:w="10740" w:type="dxa"/>
            <w:shd w:val="clear" w:color="auto" w:fill="auto"/>
          </w:tcPr>
          <w:p w14:paraId="1F6CB22A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0B9D5D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8A0B626" w14:textId="77777777" w:rsidR="007D2C01" w:rsidRPr="0079746B" w:rsidRDefault="007D2C01" w:rsidP="007D2C01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 xml:space="preserve">ed inoltre </w:t>
      </w:r>
    </w:p>
    <w:p w14:paraId="2878C6F2" w14:textId="77777777" w:rsidR="007D2C01" w:rsidRPr="0079746B" w:rsidRDefault="007D2C01" w:rsidP="007D2C01">
      <w:pPr>
        <w:pStyle w:val="Standard"/>
        <w:spacing w:before="240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79746B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3C74EBAF" w14:textId="77777777" w:rsidR="007D2C01" w:rsidRPr="0079746B" w:rsidRDefault="007D2C01" w:rsidP="007D2C01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di avere </w:t>
      </w:r>
    </w:p>
    <w:p w14:paraId="6C827422" w14:textId="77777777" w:rsidR="007D2C01" w:rsidRPr="0079746B" w:rsidRDefault="007D2C01" w:rsidP="007D2C01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di NON avere</w:t>
      </w:r>
    </w:p>
    <w:p w14:paraId="63AE3B34" w14:textId="77777777" w:rsidR="00284134" w:rsidRPr="0079746B" w:rsidRDefault="00284134" w:rsidP="007D2C01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</w:p>
    <w:p w14:paraId="2E2227A9" w14:textId="006FB9E5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  <w:bookmarkStart w:id="2" w:name="_Hlk169867848"/>
      <w:r w:rsidRPr="00CB46EA">
        <w:rPr>
          <w:rFonts w:ascii="Arial" w:hAnsi="Arial" w:cs="Arial"/>
          <w:sz w:val="22"/>
          <w:szCs w:val="22"/>
        </w:rPr>
        <w:t xml:space="preserve">ulteriori “gravi ragioni di convenienza” </w:t>
      </w:r>
      <w:r w:rsidR="00042100" w:rsidRPr="00CB46EA">
        <w:rPr>
          <w:rFonts w:ascii="Arial" w:hAnsi="Arial" w:cs="Arial"/>
          <w:sz w:val="22"/>
          <w:szCs w:val="22"/>
        </w:rPr>
        <w:t>in rapporto alle attività di competenza della struttura organizzativa di appartenenza</w:t>
      </w:r>
      <w:r w:rsidR="00042100" w:rsidRPr="004F6034">
        <w:rPr>
          <w:rFonts w:ascii="Arial" w:hAnsi="Arial" w:cs="Arial"/>
          <w:sz w:val="22"/>
          <w:szCs w:val="22"/>
        </w:rPr>
        <w:t xml:space="preserve"> (</w:t>
      </w:r>
      <w:r w:rsidRPr="004F6034">
        <w:rPr>
          <w:rFonts w:ascii="Arial" w:hAnsi="Arial" w:cs="Arial"/>
          <w:sz w:val="22"/>
          <w:szCs w:val="22"/>
        </w:rPr>
        <w:t xml:space="preserve">art. 7 </w:t>
      </w:r>
      <w:r w:rsidRPr="0079746B">
        <w:rPr>
          <w:rFonts w:ascii="Arial" w:hAnsi="Arial" w:cs="Arial"/>
          <w:sz w:val="22"/>
          <w:szCs w:val="22"/>
        </w:rPr>
        <w:t>del Codice di comportamento del personale della Regione</w:t>
      </w:r>
      <w:r w:rsidRPr="0079746B">
        <w:rPr>
          <w:rFonts w:ascii="Arial" w:hAnsi="Arial" w:cs="Arial"/>
          <w:sz w:val="22"/>
          <w:szCs w:val="22"/>
          <w:vertAlign w:val="superscript"/>
        </w:rPr>
        <w:footnoteReference w:id="5"/>
      </w:r>
      <w:r w:rsidR="00042100" w:rsidRPr="0079746B">
        <w:rPr>
          <w:rFonts w:ascii="Arial" w:hAnsi="Arial" w:cs="Arial"/>
          <w:sz w:val="22"/>
          <w:szCs w:val="22"/>
        </w:rPr>
        <w:t>)</w:t>
      </w:r>
      <w:r w:rsidRPr="0079746B">
        <w:rPr>
          <w:rFonts w:ascii="Arial" w:hAnsi="Arial" w:cs="Arial"/>
          <w:sz w:val="22"/>
          <w:szCs w:val="22"/>
        </w:rPr>
        <w:t xml:space="preserve"> da comunicare all’Amministrazione</w:t>
      </w:r>
      <w:r w:rsidR="00042100" w:rsidRPr="0079746B">
        <w:rPr>
          <w:rFonts w:ascii="Arial" w:hAnsi="Arial" w:cs="Arial"/>
          <w:sz w:val="22"/>
          <w:szCs w:val="22"/>
        </w:rPr>
        <w:t xml:space="preserve"> </w:t>
      </w:r>
    </w:p>
    <w:bookmarkEnd w:id="2"/>
    <w:p w14:paraId="6F585C34" w14:textId="77777777" w:rsidR="007D2C01" w:rsidRPr="0079746B" w:rsidRDefault="007D2C01" w:rsidP="007D2C01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</w:p>
    <w:p w14:paraId="2BD6209E" w14:textId="0F6EF805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  <w:u w:val="single"/>
        </w:rPr>
        <w:t>In caso positivo</w:t>
      </w:r>
      <w:r w:rsidRPr="0079746B">
        <w:rPr>
          <w:rFonts w:ascii="Arial" w:hAnsi="Arial" w:cs="Arial"/>
          <w:sz w:val="22"/>
          <w:szCs w:val="22"/>
        </w:rPr>
        <w:t xml:space="preserve">, specificare </w:t>
      </w:r>
      <w:r w:rsidR="00A00A0F" w:rsidRPr="004F6034">
        <w:rPr>
          <w:rFonts w:ascii="Arial" w:hAnsi="Arial" w:cs="Arial"/>
          <w:sz w:val="22"/>
          <w:szCs w:val="22"/>
        </w:rPr>
        <w:t>le</w:t>
      </w:r>
      <w:r w:rsidR="00A00A0F" w:rsidRPr="0079746B">
        <w:rPr>
          <w:rFonts w:ascii="Arial" w:hAnsi="Arial" w:cs="Arial"/>
          <w:sz w:val="22"/>
          <w:szCs w:val="22"/>
        </w:rPr>
        <w:t xml:space="preserve"> </w:t>
      </w:r>
      <w:r w:rsidRPr="0079746B">
        <w:rPr>
          <w:rFonts w:ascii="Arial" w:hAnsi="Arial" w:cs="Arial"/>
          <w:sz w:val="22"/>
          <w:szCs w:val="22"/>
        </w:rPr>
        <w:t>ulteriori circostanze rilevanti ai fini dell’individuazione di un potenziale conflitto di interessi</w:t>
      </w:r>
    </w:p>
    <w:p w14:paraId="50AE0C43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7D2C01" w:rsidRPr="0079746B" w14:paraId="26077C22" w14:textId="77777777" w:rsidTr="005D684D">
        <w:tc>
          <w:tcPr>
            <w:tcW w:w="10740" w:type="dxa"/>
            <w:shd w:val="clear" w:color="auto" w:fill="auto"/>
          </w:tcPr>
          <w:p w14:paraId="40194F64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2C01" w:rsidRPr="0079746B" w14:paraId="7C3D05A8" w14:textId="77777777" w:rsidTr="005D684D">
        <w:tc>
          <w:tcPr>
            <w:tcW w:w="10740" w:type="dxa"/>
            <w:shd w:val="clear" w:color="auto" w:fill="auto"/>
          </w:tcPr>
          <w:p w14:paraId="0831DECD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561844" w14:textId="77777777" w:rsidR="00F5399B" w:rsidRPr="004F6034" w:rsidRDefault="007D2C01" w:rsidP="00F5399B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br/>
      </w:r>
      <w:bookmarkStart w:id="3" w:name="_Hlk169867863"/>
      <w:r w:rsidR="00F5399B" w:rsidRPr="004F6034">
        <w:rPr>
          <w:rFonts w:ascii="Arial" w:hAnsi="Arial" w:cs="Arial"/>
          <w:sz w:val="22"/>
          <w:szCs w:val="22"/>
        </w:rPr>
        <w:t>ULTERIORI COMUNICAZIONI DI INTERESSI POTENZIALMENTE IN CONFLITTO</w:t>
      </w:r>
    </w:p>
    <w:p w14:paraId="36EDB8E1" w14:textId="77777777" w:rsidR="00F5399B" w:rsidRPr="004F6034" w:rsidRDefault="00F5399B" w:rsidP="00F5399B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8DA50DA" w14:textId="06263A76" w:rsidR="00F5399B" w:rsidRPr="004F6034" w:rsidRDefault="00F5399B" w:rsidP="00F5399B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F6034">
        <w:rPr>
          <w:rFonts w:ascii="Arial" w:hAnsi="Arial" w:cs="Arial"/>
          <w:sz w:val="22"/>
          <w:szCs w:val="22"/>
        </w:rPr>
        <w:t>In un’ottica di massima trasparenza, benché il dichiarante non ravvisi allo stato conflitti di interessi attuali</w:t>
      </w:r>
      <w:r w:rsidR="00167C59" w:rsidRPr="004F6034">
        <w:rPr>
          <w:rFonts w:ascii="Arial" w:hAnsi="Arial" w:cs="Arial"/>
          <w:sz w:val="22"/>
          <w:szCs w:val="22"/>
        </w:rPr>
        <w:t xml:space="preserve"> né potenziali</w:t>
      </w:r>
      <w:r w:rsidRPr="004F6034">
        <w:rPr>
          <w:rFonts w:ascii="Arial" w:hAnsi="Arial" w:cs="Arial"/>
          <w:sz w:val="22"/>
          <w:szCs w:val="22"/>
        </w:rPr>
        <w:t xml:space="preserve">, ai fini delle valutazioni del Dirigente </w:t>
      </w:r>
      <w:r w:rsidR="00EA504C" w:rsidRPr="004F6034">
        <w:rPr>
          <w:rFonts w:ascii="Arial" w:hAnsi="Arial" w:cs="Arial"/>
          <w:sz w:val="22"/>
          <w:szCs w:val="22"/>
        </w:rPr>
        <w:t xml:space="preserve">di riferimento, </w:t>
      </w:r>
      <w:r w:rsidR="00A00A0F" w:rsidRPr="004F6034">
        <w:rPr>
          <w:rFonts w:ascii="Arial" w:hAnsi="Arial" w:cs="Arial"/>
          <w:sz w:val="22"/>
          <w:szCs w:val="22"/>
        </w:rPr>
        <w:t xml:space="preserve">si ritiene opportuno </w:t>
      </w:r>
      <w:r w:rsidRPr="004F6034">
        <w:rPr>
          <w:rFonts w:ascii="Arial" w:hAnsi="Arial" w:cs="Arial"/>
          <w:sz w:val="22"/>
          <w:szCs w:val="22"/>
        </w:rPr>
        <w:t>comunica</w:t>
      </w:r>
      <w:r w:rsidR="00A00A0F" w:rsidRPr="004F6034">
        <w:rPr>
          <w:rFonts w:ascii="Arial" w:hAnsi="Arial" w:cs="Arial"/>
          <w:sz w:val="22"/>
          <w:szCs w:val="22"/>
        </w:rPr>
        <w:t>re</w:t>
      </w:r>
      <w:r w:rsidRPr="004F6034">
        <w:rPr>
          <w:rFonts w:ascii="Arial" w:hAnsi="Arial" w:cs="Arial"/>
          <w:sz w:val="22"/>
          <w:szCs w:val="22"/>
        </w:rPr>
        <w:t xml:space="preserve"> </w:t>
      </w:r>
      <w:r w:rsidR="00167C59" w:rsidRPr="004F6034">
        <w:rPr>
          <w:rFonts w:ascii="Arial" w:hAnsi="Arial" w:cs="Arial"/>
          <w:sz w:val="22"/>
          <w:szCs w:val="22"/>
        </w:rPr>
        <w:t xml:space="preserve">che </w:t>
      </w:r>
      <w:r w:rsidR="00EA504C" w:rsidRPr="004F6034">
        <w:rPr>
          <w:rFonts w:ascii="Arial" w:hAnsi="Arial" w:cs="Arial"/>
          <w:sz w:val="22"/>
          <w:szCs w:val="22"/>
        </w:rPr>
        <w:t xml:space="preserve">le attività di competenza della struttura organizzativa di appartenenza </w:t>
      </w:r>
      <w:r w:rsidR="00167C59" w:rsidRPr="004F6034">
        <w:rPr>
          <w:rFonts w:ascii="Arial" w:hAnsi="Arial" w:cs="Arial"/>
          <w:sz w:val="22"/>
          <w:szCs w:val="22"/>
        </w:rPr>
        <w:t xml:space="preserve">potrebbero, ipoteticamente o in apparenza, considerarsi </w:t>
      </w:r>
      <w:r w:rsidRPr="004F6034">
        <w:rPr>
          <w:rFonts w:ascii="Arial" w:hAnsi="Arial" w:cs="Arial"/>
          <w:sz w:val="22"/>
          <w:szCs w:val="22"/>
        </w:rPr>
        <w:t>confliggent</w:t>
      </w:r>
      <w:r w:rsidR="00EA504C" w:rsidRPr="004F6034">
        <w:rPr>
          <w:rFonts w:ascii="Arial" w:hAnsi="Arial" w:cs="Arial"/>
          <w:sz w:val="22"/>
          <w:szCs w:val="22"/>
        </w:rPr>
        <w:t xml:space="preserve">i </w:t>
      </w:r>
      <w:r w:rsidRPr="004F6034">
        <w:rPr>
          <w:rFonts w:ascii="Arial" w:hAnsi="Arial" w:cs="Arial"/>
          <w:sz w:val="22"/>
          <w:szCs w:val="22"/>
        </w:rPr>
        <w:t>con</w:t>
      </w:r>
      <w:r w:rsidR="00EA504C" w:rsidRPr="004F6034">
        <w:rPr>
          <w:rFonts w:ascii="Arial" w:hAnsi="Arial" w:cs="Arial"/>
          <w:sz w:val="22"/>
          <w:szCs w:val="22"/>
        </w:rPr>
        <w:t xml:space="preserve"> le seguenti circostanze riconducibili alla propria persona o a soggetti a sé correlati</w:t>
      </w:r>
    </w:p>
    <w:p w14:paraId="4A5C8F1D" w14:textId="77777777" w:rsidR="00F5399B" w:rsidRPr="004F6034" w:rsidRDefault="00F5399B" w:rsidP="00F5399B">
      <w:pPr>
        <w:pStyle w:val="Standard"/>
        <w:rPr>
          <w:rFonts w:ascii="Arial" w:hAnsi="Arial" w:cs="Arial"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F5399B" w:rsidRPr="0079746B" w14:paraId="69898893" w14:textId="77777777" w:rsidTr="000D46CC">
        <w:tc>
          <w:tcPr>
            <w:tcW w:w="10740" w:type="dxa"/>
            <w:shd w:val="clear" w:color="auto" w:fill="auto"/>
          </w:tcPr>
          <w:p w14:paraId="5BEB3628" w14:textId="77777777" w:rsidR="00F5399B" w:rsidRPr="004F6034" w:rsidRDefault="00F5399B" w:rsidP="000D46C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bookmarkStart w:id="4" w:name="_Hlk170124648"/>
          </w:p>
        </w:tc>
      </w:tr>
      <w:tr w:rsidR="00F5399B" w:rsidRPr="0079746B" w14:paraId="07DE23E6" w14:textId="77777777" w:rsidTr="000D46CC">
        <w:tc>
          <w:tcPr>
            <w:tcW w:w="10740" w:type="dxa"/>
            <w:shd w:val="clear" w:color="auto" w:fill="auto"/>
          </w:tcPr>
          <w:p w14:paraId="5C496CC2" w14:textId="77777777" w:rsidR="00F5399B" w:rsidRPr="004F6034" w:rsidRDefault="00F5399B" w:rsidP="000D46C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5399B" w:rsidRPr="0079746B" w14:paraId="463A99EC" w14:textId="77777777" w:rsidTr="000D46CC">
        <w:tc>
          <w:tcPr>
            <w:tcW w:w="10740" w:type="dxa"/>
            <w:shd w:val="clear" w:color="auto" w:fill="auto"/>
          </w:tcPr>
          <w:p w14:paraId="7013E4BA" w14:textId="77777777" w:rsidR="00F5399B" w:rsidRPr="004F6034" w:rsidRDefault="00F5399B" w:rsidP="000D46CC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4"/>
    </w:tbl>
    <w:p w14:paraId="512FD15E" w14:textId="77777777" w:rsidR="00F5399B" w:rsidRPr="004F6034" w:rsidRDefault="00F5399B" w:rsidP="00F5399B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A165A06" w14:textId="039D7519" w:rsidR="00284CC8" w:rsidRPr="0079746B" w:rsidRDefault="00C76E84" w:rsidP="00284CC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F6034">
        <w:rPr>
          <w:rFonts w:ascii="Arial" w:hAnsi="Arial" w:cs="Arial"/>
          <w:sz w:val="22"/>
          <w:szCs w:val="22"/>
        </w:rPr>
        <w:t xml:space="preserve">Il sottoscritto si impegna a comunicare </w:t>
      </w:r>
      <w:r w:rsidRPr="004F6034">
        <w:rPr>
          <w:rFonts w:ascii="Arial" w:hAnsi="Arial" w:cs="Arial"/>
          <w:bCs/>
          <w:sz w:val="22"/>
          <w:szCs w:val="22"/>
        </w:rPr>
        <w:t>tempestivamente</w:t>
      </w:r>
      <w:r w:rsidR="00AF3793" w:rsidRPr="004F6034">
        <w:rPr>
          <w:rFonts w:ascii="Arial" w:hAnsi="Arial" w:cs="Arial"/>
          <w:bCs/>
          <w:sz w:val="22"/>
          <w:szCs w:val="22"/>
        </w:rPr>
        <w:t>,</w:t>
      </w:r>
      <w:r w:rsidRPr="004F6034">
        <w:rPr>
          <w:rFonts w:ascii="Arial" w:hAnsi="Arial" w:cs="Arial"/>
          <w:bCs/>
          <w:sz w:val="22"/>
          <w:szCs w:val="22"/>
        </w:rPr>
        <w:t xml:space="preserve"> al dirigente </w:t>
      </w:r>
      <w:r w:rsidR="00EF01E4" w:rsidRPr="004F6034">
        <w:rPr>
          <w:rFonts w:ascii="Arial" w:hAnsi="Arial" w:cs="Arial"/>
          <w:bCs/>
          <w:sz w:val="22"/>
          <w:szCs w:val="22"/>
        </w:rPr>
        <w:t>di riferimento</w:t>
      </w:r>
      <w:r w:rsidRPr="004F6034">
        <w:rPr>
          <w:rFonts w:ascii="Arial" w:hAnsi="Arial" w:cs="Arial"/>
          <w:bCs/>
          <w:sz w:val="22"/>
          <w:szCs w:val="22"/>
        </w:rPr>
        <w:t xml:space="preserve">, ogni </w:t>
      </w:r>
      <w:r w:rsidR="00EF01E4" w:rsidRPr="004F6034">
        <w:rPr>
          <w:rFonts w:ascii="Arial" w:hAnsi="Arial" w:cs="Arial"/>
          <w:bCs/>
          <w:sz w:val="22"/>
          <w:szCs w:val="22"/>
        </w:rPr>
        <w:t xml:space="preserve">sopravvenuta </w:t>
      </w:r>
      <w:r w:rsidR="00AF3793" w:rsidRPr="004F6034">
        <w:rPr>
          <w:rFonts w:ascii="Arial" w:hAnsi="Arial" w:cs="Arial"/>
          <w:bCs/>
          <w:sz w:val="22"/>
          <w:szCs w:val="22"/>
        </w:rPr>
        <w:t xml:space="preserve">circostanza </w:t>
      </w:r>
      <w:r w:rsidRPr="004F6034">
        <w:rPr>
          <w:rFonts w:ascii="Arial" w:hAnsi="Arial" w:cs="Arial"/>
          <w:bCs/>
          <w:sz w:val="22"/>
          <w:szCs w:val="22"/>
        </w:rPr>
        <w:t>personal</w:t>
      </w:r>
      <w:r w:rsidR="00AF3793" w:rsidRPr="004F6034">
        <w:rPr>
          <w:rFonts w:ascii="Arial" w:hAnsi="Arial" w:cs="Arial"/>
          <w:bCs/>
          <w:sz w:val="22"/>
          <w:szCs w:val="22"/>
        </w:rPr>
        <w:t>e</w:t>
      </w:r>
      <w:r w:rsidRPr="004F6034">
        <w:rPr>
          <w:rFonts w:ascii="Arial" w:hAnsi="Arial" w:cs="Arial"/>
          <w:bCs/>
          <w:sz w:val="22"/>
          <w:szCs w:val="22"/>
        </w:rPr>
        <w:t xml:space="preserve"> e di fatto </w:t>
      </w:r>
      <w:r w:rsidR="00AF3793" w:rsidRPr="004F6034">
        <w:rPr>
          <w:rFonts w:ascii="Arial" w:hAnsi="Arial" w:cs="Arial"/>
          <w:bCs/>
          <w:sz w:val="22"/>
          <w:szCs w:val="22"/>
        </w:rPr>
        <w:t xml:space="preserve">da cui derivi la sussistenza </w:t>
      </w:r>
      <w:r w:rsidRPr="004F6034">
        <w:rPr>
          <w:rFonts w:ascii="Arial" w:hAnsi="Arial" w:cs="Arial"/>
          <w:bCs/>
          <w:sz w:val="22"/>
          <w:szCs w:val="22"/>
        </w:rPr>
        <w:t>di conflitto di interessi rispetto alla</w:t>
      </w:r>
      <w:r w:rsidRPr="0079746B">
        <w:rPr>
          <w:rFonts w:ascii="Arial" w:hAnsi="Arial" w:cs="Arial"/>
          <w:bCs/>
          <w:sz w:val="22"/>
          <w:szCs w:val="22"/>
        </w:rPr>
        <w:t xml:space="preserve"> </w:t>
      </w:r>
      <w:r w:rsidRPr="004F6034">
        <w:rPr>
          <w:rFonts w:ascii="Arial" w:hAnsi="Arial" w:cs="Arial"/>
          <w:bCs/>
          <w:sz w:val="22"/>
          <w:szCs w:val="22"/>
        </w:rPr>
        <w:t xml:space="preserve">funzione pubblica svolta. </w:t>
      </w:r>
      <w:r w:rsidR="00284CC8" w:rsidRPr="004F6034">
        <w:rPr>
          <w:rFonts w:ascii="Arial" w:hAnsi="Arial" w:cs="Arial"/>
          <w:sz w:val="22"/>
          <w:szCs w:val="22"/>
        </w:rPr>
        <w:t xml:space="preserve">(art. </w:t>
      </w:r>
      <w:r w:rsidR="004145D9" w:rsidRPr="004F6034">
        <w:rPr>
          <w:rFonts w:ascii="Arial" w:hAnsi="Arial" w:cs="Arial"/>
          <w:sz w:val="22"/>
          <w:szCs w:val="22"/>
        </w:rPr>
        <w:t>7</w:t>
      </w:r>
      <w:r w:rsidR="00284CC8" w:rsidRPr="004F6034">
        <w:rPr>
          <w:rFonts w:ascii="Arial" w:hAnsi="Arial" w:cs="Arial"/>
          <w:sz w:val="22"/>
          <w:szCs w:val="22"/>
        </w:rPr>
        <w:t xml:space="preserve">, comma </w:t>
      </w:r>
      <w:r w:rsidR="004145D9" w:rsidRPr="004F6034">
        <w:rPr>
          <w:rFonts w:ascii="Arial" w:hAnsi="Arial" w:cs="Arial"/>
          <w:sz w:val="22"/>
          <w:szCs w:val="22"/>
        </w:rPr>
        <w:t>8</w:t>
      </w:r>
      <w:r w:rsidR="00284CC8" w:rsidRPr="004F6034">
        <w:rPr>
          <w:rFonts w:ascii="Arial" w:hAnsi="Arial" w:cs="Arial"/>
          <w:sz w:val="22"/>
          <w:szCs w:val="22"/>
        </w:rPr>
        <w:t>, del Codice di comportamento del personale della Regione)</w:t>
      </w:r>
    </w:p>
    <w:bookmarkEnd w:id="3"/>
    <w:p w14:paraId="5324F2A4" w14:textId="6B443712" w:rsidR="00F179C0" w:rsidRPr="0079746B" w:rsidRDefault="00F179C0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63935BF" w14:textId="2DA3C2AC" w:rsidR="007D2C01" w:rsidRPr="0079746B" w:rsidRDefault="007D2C01" w:rsidP="007D2C01">
      <w:pPr>
        <w:pStyle w:val="Standard"/>
        <w:numPr>
          <w:ilvl w:val="0"/>
          <w:numId w:val="5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b/>
          <w:sz w:val="22"/>
          <w:szCs w:val="22"/>
        </w:rPr>
        <w:t xml:space="preserve">APPARTENENZA AD ASSOCIAZIONI o ORGANIZZAZIONI </w:t>
      </w:r>
      <w:r w:rsidRPr="0079746B">
        <w:rPr>
          <w:rFonts w:ascii="Arial" w:hAnsi="Arial" w:cs="Arial"/>
          <w:sz w:val="22"/>
          <w:szCs w:val="22"/>
        </w:rPr>
        <w:t xml:space="preserve">(art. 5 </w:t>
      </w:r>
      <w:hyperlink r:id="rId11" w:history="1">
        <w:r w:rsidR="008E230D" w:rsidRPr="00B54DE2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della Regione</w:t>
        </w:r>
      </w:hyperlink>
      <w:r w:rsidRPr="0079746B">
        <w:rPr>
          <w:rFonts w:ascii="Arial" w:hAnsi="Arial" w:cs="Arial"/>
          <w:sz w:val="22"/>
          <w:szCs w:val="22"/>
        </w:rPr>
        <w:t>)</w:t>
      </w:r>
    </w:p>
    <w:p w14:paraId="0BCFCBD6" w14:textId="77777777" w:rsidR="007D2C01" w:rsidRPr="0079746B" w:rsidRDefault="007D2C01" w:rsidP="007D2C01">
      <w:pPr>
        <w:pStyle w:val="Standard"/>
        <w:spacing w:before="240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79746B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3DCB9680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ab/>
      </w: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di aderire o appartenere </w:t>
      </w:r>
    </w:p>
    <w:p w14:paraId="46598A76" w14:textId="77777777" w:rsidR="007D2C01" w:rsidRPr="0079746B" w:rsidRDefault="007D2C01" w:rsidP="007D2C01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di NON aderire o appartenere</w:t>
      </w:r>
    </w:p>
    <w:p w14:paraId="7421A229" w14:textId="4AA1E459" w:rsidR="007D2C01" w:rsidRPr="0079746B" w:rsidRDefault="007D2C01" w:rsidP="007D2C01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lastRenderedPageBreak/>
        <w:t>ad associazioni od organizzazioni, a carattere riservato o meno, i cui ambiti di interessi poss</w:t>
      </w:r>
      <w:r w:rsidR="002C13CA" w:rsidRPr="0079746B">
        <w:rPr>
          <w:rFonts w:ascii="Arial" w:hAnsi="Arial" w:cs="Arial"/>
          <w:sz w:val="22"/>
          <w:szCs w:val="22"/>
        </w:rPr>
        <w:t>ano</w:t>
      </w:r>
      <w:r w:rsidRPr="0079746B">
        <w:rPr>
          <w:rFonts w:ascii="Arial" w:hAnsi="Arial" w:cs="Arial"/>
          <w:sz w:val="22"/>
          <w:szCs w:val="22"/>
        </w:rPr>
        <w:t xml:space="preserve"> interferire con lo svolgimento dell'attività dell'ufficio</w:t>
      </w:r>
      <w:r w:rsidRPr="0079746B">
        <w:rPr>
          <w:rStyle w:val="Rimandonotaapidipagina"/>
          <w:rFonts w:ascii="Arial" w:hAnsi="Arial" w:cs="Arial"/>
          <w:sz w:val="22"/>
          <w:szCs w:val="22"/>
        </w:rPr>
        <w:footnoteReference w:id="6"/>
      </w:r>
      <w:r w:rsidRPr="0079746B">
        <w:rPr>
          <w:rFonts w:ascii="Arial" w:hAnsi="Arial" w:cs="Arial"/>
          <w:sz w:val="22"/>
          <w:szCs w:val="22"/>
        </w:rPr>
        <w:t xml:space="preserve"> (NOTA non si deve dichiarare l'adesione a partiti politici o a sindacati).</w:t>
      </w:r>
    </w:p>
    <w:p w14:paraId="4957022B" w14:textId="77777777" w:rsidR="007D2C01" w:rsidRPr="0079746B" w:rsidRDefault="007D2C01" w:rsidP="007D2C01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  <w:u w:val="single"/>
        </w:rPr>
        <w:t>In caso positivo</w:t>
      </w:r>
      <w:r w:rsidRPr="0079746B">
        <w:rPr>
          <w:rFonts w:ascii="Arial" w:hAnsi="Arial" w:cs="Arial"/>
          <w:sz w:val="22"/>
          <w:szCs w:val="22"/>
        </w:rPr>
        <w:t>, specificare gli estremi delle associazioni/organizzazioni:</w:t>
      </w:r>
    </w:p>
    <w:p w14:paraId="29FB0E74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7D2C01" w:rsidRPr="0079746B" w14:paraId="7A9B324F" w14:textId="77777777" w:rsidTr="005D684D">
        <w:tc>
          <w:tcPr>
            <w:tcW w:w="3259" w:type="dxa"/>
            <w:shd w:val="clear" w:color="auto" w:fill="auto"/>
          </w:tcPr>
          <w:p w14:paraId="1F664206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Denominazione esatta</w:t>
            </w:r>
          </w:p>
        </w:tc>
        <w:tc>
          <w:tcPr>
            <w:tcW w:w="3259" w:type="dxa"/>
            <w:shd w:val="clear" w:color="auto" w:fill="auto"/>
          </w:tcPr>
          <w:p w14:paraId="30FF9767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Sede legale, indirizzo</w:t>
            </w:r>
          </w:p>
        </w:tc>
        <w:tc>
          <w:tcPr>
            <w:tcW w:w="3260" w:type="dxa"/>
            <w:shd w:val="clear" w:color="auto" w:fill="auto"/>
          </w:tcPr>
          <w:p w14:paraId="58601F3C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Ambito di interferenza</w:t>
            </w:r>
          </w:p>
        </w:tc>
      </w:tr>
      <w:tr w:rsidR="007D2C01" w:rsidRPr="0079746B" w14:paraId="19A34F29" w14:textId="77777777" w:rsidTr="005D684D">
        <w:tc>
          <w:tcPr>
            <w:tcW w:w="3259" w:type="dxa"/>
            <w:shd w:val="clear" w:color="auto" w:fill="auto"/>
          </w:tcPr>
          <w:p w14:paraId="2EE60805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9" w:type="dxa"/>
            <w:shd w:val="clear" w:color="auto" w:fill="auto"/>
          </w:tcPr>
          <w:p w14:paraId="49CE8374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1295D89A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2088C0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C08149D" w14:textId="2C8C4D7D" w:rsidR="00A00A0F" w:rsidRPr="0079746B" w:rsidRDefault="00A00A0F" w:rsidP="00A00A0F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F6034">
        <w:rPr>
          <w:rFonts w:ascii="Arial" w:hAnsi="Arial" w:cs="Arial"/>
          <w:sz w:val="22"/>
          <w:szCs w:val="22"/>
        </w:rPr>
        <w:t>ULTERIORI COMUNICAZIONI DI ASSOCIAZIONI o ORGANIZZAZIONI</w:t>
      </w:r>
    </w:p>
    <w:p w14:paraId="6A87A34A" w14:textId="77777777" w:rsidR="007D2C01" w:rsidRPr="0079746B" w:rsidRDefault="007D2C01" w:rsidP="007D2C01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In un’ottica di massima trasparenza, benché il dichiarante non ravvisi allo stato alcuna interferenza con le attività dell’ufficio, si ritiene opportuno dichiarare gli estremi delle seguenti associazioni/organizzazioni a cui aderisce o appartiene:</w:t>
      </w:r>
    </w:p>
    <w:p w14:paraId="7090355B" w14:textId="77777777" w:rsidR="00284134" w:rsidRPr="0079746B" w:rsidRDefault="00284134" w:rsidP="007D2C01">
      <w:pPr>
        <w:spacing w:before="24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7D2C01" w:rsidRPr="0079746B" w14:paraId="67F948E3" w14:textId="77777777" w:rsidTr="005D684D">
        <w:tc>
          <w:tcPr>
            <w:tcW w:w="3259" w:type="dxa"/>
            <w:shd w:val="clear" w:color="auto" w:fill="auto"/>
          </w:tcPr>
          <w:p w14:paraId="675BDE57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Denominazione esatta</w:t>
            </w:r>
          </w:p>
        </w:tc>
        <w:tc>
          <w:tcPr>
            <w:tcW w:w="3259" w:type="dxa"/>
            <w:shd w:val="clear" w:color="auto" w:fill="auto"/>
          </w:tcPr>
          <w:p w14:paraId="4A6D9A3A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Sede legale, indirizzo</w:t>
            </w:r>
          </w:p>
        </w:tc>
        <w:tc>
          <w:tcPr>
            <w:tcW w:w="3260" w:type="dxa"/>
            <w:shd w:val="clear" w:color="auto" w:fill="auto"/>
          </w:tcPr>
          <w:p w14:paraId="69C28F1D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Ambito di attività</w:t>
            </w:r>
          </w:p>
        </w:tc>
      </w:tr>
      <w:tr w:rsidR="007D2C01" w:rsidRPr="0079746B" w14:paraId="629436FA" w14:textId="77777777" w:rsidTr="005D684D">
        <w:tc>
          <w:tcPr>
            <w:tcW w:w="3259" w:type="dxa"/>
            <w:shd w:val="clear" w:color="auto" w:fill="auto"/>
          </w:tcPr>
          <w:p w14:paraId="616E283F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9" w:type="dxa"/>
            <w:shd w:val="clear" w:color="auto" w:fill="auto"/>
          </w:tcPr>
          <w:p w14:paraId="5A0AD56C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6CAA7696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0DF09B" w14:textId="77777777" w:rsidR="007D2C01" w:rsidRPr="0079746B" w:rsidRDefault="007D2C01" w:rsidP="007D2C01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3D3575B9" w14:textId="4E7DD431" w:rsidR="007D2C01" w:rsidRDefault="007D2C01" w:rsidP="00FE7C7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Il sottoscritto si impegna a comunicare per il futuro l’adesione ad associazioni o organizzazioni i cui ambiti di interessi potrebbero interferire con lo svolgimento dell'attività dell'ufficio, entro 15 giorni decorrenti dalla data di adesione o dal momento in cui si verifichino per la prima volta interferenze con le attività dell'ufficio. (art. 5, comma 4, del Codice di comportamento del personale della Regione)</w:t>
      </w:r>
      <w:r w:rsidR="00FE7C70">
        <w:rPr>
          <w:rFonts w:ascii="Arial" w:hAnsi="Arial" w:cs="Arial"/>
          <w:sz w:val="22"/>
          <w:szCs w:val="22"/>
        </w:rPr>
        <w:t>.</w:t>
      </w:r>
    </w:p>
    <w:p w14:paraId="4C42303F" w14:textId="77777777" w:rsidR="00FE7C70" w:rsidRPr="00FE7C70" w:rsidRDefault="00FE7C70" w:rsidP="00FE7C70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46F2122C" w14:textId="2936A74C" w:rsidR="007D2C01" w:rsidRPr="0079746B" w:rsidRDefault="007D2C01" w:rsidP="007D2C01">
      <w:pPr>
        <w:pStyle w:val="Standard"/>
        <w:numPr>
          <w:ilvl w:val="0"/>
          <w:numId w:val="5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b/>
          <w:sz w:val="22"/>
          <w:szCs w:val="22"/>
        </w:rPr>
        <w:t>RAPPORTI DI COLLABORAZIONE O CONSULENZA</w:t>
      </w:r>
      <w:r w:rsidRPr="0079746B">
        <w:rPr>
          <w:rFonts w:ascii="Arial" w:hAnsi="Arial" w:cs="Arial"/>
          <w:sz w:val="22"/>
          <w:szCs w:val="22"/>
        </w:rPr>
        <w:t xml:space="preserve"> (art. 6 </w:t>
      </w:r>
      <w:hyperlink r:id="rId12" w:history="1">
        <w:r w:rsidR="008E230D" w:rsidRPr="00B54DE2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della Regione</w:t>
        </w:r>
      </w:hyperlink>
      <w:r w:rsidRPr="0079746B">
        <w:rPr>
          <w:rFonts w:ascii="Arial" w:hAnsi="Arial" w:cs="Arial"/>
          <w:sz w:val="22"/>
          <w:szCs w:val="22"/>
        </w:rPr>
        <w:t>)</w:t>
      </w:r>
    </w:p>
    <w:p w14:paraId="4FB00544" w14:textId="77777777" w:rsidR="007D2C01" w:rsidRPr="0079746B" w:rsidRDefault="007D2C01" w:rsidP="007D2C01">
      <w:pPr>
        <w:pStyle w:val="Standard"/>
        <w:spacing w:before="240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79746B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2EC6CF08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ab/>
      </w: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di avere o aver avuto nell’ultimo triennio </w:t>
      </w:r>
    </w:p>
    <w:p w14:paraId="1C012AC5" w14:textId="77777777" w:rsidR="007D2C01" w:rsidRPr="0079746B" w:rsidRDefault="007D2C01" w:rsidP="007D2C01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di NON avere o aver avuto nell’ultimo triennio</w:t>
      </w:r>
    </w:p>
    <w:p w14:paraId="73D27844" w14:textId="77777777" w:rsidR="007D2C01" w:rsidRPr="0079746B" w:rsidRDefault="007D2C01" w:rsidP="007D2C01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rapporti, diretti o indiretti ovvero personalmente o per interposta persona, di collaborazione o consulenza, con soggetti privati, persone fisiche o giuridiche, società od enti anche senza scopo di lucro, siano essi retribuiti o a titolo gratuito.</w:t>
      </w:r>
    </w:p>
    <w:p w14:paraId="6C5CCB73" w14:textId="77777777" w:rsidR="007D2C01" w:rsidRPr="0079746B" w:rsidRDefault="007D2C01" w:rsidP="007D2C01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  <w:u w:val="single"/>
        </w:rPr>
        <w:t>In caso positivo</w:t>
      </w:r>
      <w:r w:rsidRPr="0079746B">
        <w:rPr>
          <w:rFonts w:ascii="Arial" w:hAnsi="Arial" w:cs="Arial"/>
          <w:sz w:val="22"/>
          <w:szCs w:val="22"/>
        </w:rPr>
        <w:t>, indica gli estremi dei soggetti privati con cui si intrattengono o si sono intrattenuti i predetti rapporti di consulenza o collaborazione:</w:t>
      </w:r>
    </w:p>
    <w:p w14:paraId="3EF5F9A2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6"/>
        <w:gridCol w:w="2569"/>
        <w:gridCol w:w="2758"/>
        <w:gridCol w:w="2363"/>
      </w:tblGrid>
      <w:tr w:rsidR="007D2C01" w:rsidRPr="0079746B" w14:paraId="0C6FC66F" w14:textId="77777777" w:rsidTr="005D684D">
        <w:tc>
          <w:tcPr>
            <w:tcW w:w="2835" w:type="dxa"/>
            <w:shd w:val="clear" w:color="auto" w:fill="auto"/>
          </w:tcPr>
          <w:p w14:paraId="7D768341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 xml:space="preserve"> Soggetto privato</w:t>
            </w:r>
          </w:p>
        </w:tc>
        <w:tc>
          <w:tcPr>
            <w:tcW w:w="2633" w:type="dxa"/>
            <w:shd w:val="clear" w:color="auto" w:fill="auto"/>
          </w:tcPr>
          <w:p w14:paraId="469658C9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Sede legale, indirizzo</w:t>
            </w:r>
          </w:p>
        </w:tc>
        <w:tc>
          <w:tcPr>
            <w:tcW w:w="2805" w:type="dxa"/>
            <w:shd w:val="clear" w:color="auto" w:fill="auto"/>
          </w:tcPr>
          <w:p w14:paraId="10D900BF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Oggetto della collaborazione o consulenza</w:t>
            </w:r>
          </w:p>
        </w:tc>
        <w:tc>
          <w:tcPr>
            <w:tcW w:w="2409" w:type="dxa"/>
          </w:tcPr>
          <w:p w14:paraId="6FFE5E2D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Periodo di riferimento</w:t>
            </w:r>
          </w:p>
        </w:tc>
      </w:tr>
      <w:tr w:rsidR="007D2C01" w:rsidRPr="0079746B" w14:paraId="07ABDE86" w14:textId="77777777" w:rsidTr="005D684D">
        <w:tc>
          <w:tcPr>
            <w:tcW w:w="2835" w:type="dxa"/>
            <w:shd w:val="clear" w:color="auto" w:fill="auto"/>
          </w:tcPr>
          <w:p w14:paraId="371C3AF6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33" w:type="dxa"/>
            <w:shd w:val="clear" w:color="auto" w:fill="auto"/>
          </w:tcPr>
          <w:p w14:paraId="510EB067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5" w:type="dxa"/>
            <w:shd w:val="clear" w:color="auto" w:fill="auto"/>
          </w:tcPr>
          <w:p w14:paraId="3B9252BC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777CBEAD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2C01" w:rsidRPr="0079746B" w14:paraId="470CBF0B" w14:textId="77777777" w:rsidTr="005D684D">
        <w:tc>
          <w:tcPr>
            <w:tcW w:w="2835" w:type="dxa"/>
            <w:shd w:val="clear" w:color="auto" w:fill="auto"/>
          </w:tcPr>
          <w:p w14:paraId="67846EE7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33" w:type="dxa"/>
            <w:shd w:val="clear" w:color="auto" w:fill="auto"/>
          </w:tcPr>
          <w:p w14:paraId="5E9F84E9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5" w:type="dxa"/>
            <w:shd w:val="clear" w:color="auto" w:fill="auto"/>
          </w:tcPr>
          <w:p w14:paraId="28BAB530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1DC5C469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09ED1A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4AD9CBB2" w14:textId="26F81C3C" w:rsidR="007D2C01" w:rsidRPr="0079746B" w:rsidRDefault="008B3EC6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  <w:bookmarkStart w:id="7" w:name="_Hlk169867962"/>
      <w:r w:rsidRPr="004F6034">
        <w:rPr>
          <w:rFonts w:ascii="Arial" w:hAnsi="Arial" w:cs="Arial"/>
          <w:sz w:val="22"/>
          <w:szCs w:val="22"/>
          <w:u w:val="single"/>
        </w:rPr>
        <w:t xml:space="preserve">Se la risposta è positiva </w:t>
      </w:r>
      <w:r w:rsidR="003B4370" w:rsidRPr="004F6034">
        <w:rPr>
          <w:rFonts w:ascii="Arial" w:hAnsi="Arial" w:cs="Arial"/>
          <w:sz w:val="22"/>
          <w:szCs w:val="22"/>
          <w:u w:val="single"/>
        </w:rPr>
        <w:t xml:space="preserve">e </w:t>
      </w:r>
      <w:r w:rsidRPr="004F6034">
        <w:rPr>
          <w:rFonts w:ascii="Arial" w:hAnsi="Arial" w:cs="Arial"/>
          <w:sz w:val="22"/>
          <w:szCs w:val="22"/>
          <w:u w:val="single"/>
        </w:rPr>
        <w:t xml:space="preserve">i rapporti </w:t>
      </w:r>
      <w:r w:rsidR="003B4370" w:rsidRPr="004F6034">
        <w:rPr>
          <w:rFonts w:ascii="Arial" w:hAnsi="Arial" w:cs="Arial"/>
          <w:sz w:val="22"/>
          <w:szCs w:val="22"/>
          <w:u w:val="single"/>
        </w:rPr>
        <w:t xml:space="preserve">sono al momento </w:t>
      </w:r>
      <w:r w:rsidR="00C521F9" w:rsidRPr="004F6034">
        <w:rPr>
          <w:rFonts w:ascii="Arial" w:hAnsi="Arial" w:cs="Arial"/>
          <w:sz w:val="22"/>
          <w:szCs w:val="22"/>
          <w:u w:val="single"/>
        </w:rPr>
        <w:t>cessati</w:t>
      </w:r>
      <w:r w:rsidR="007D2C01" w:rsidRPr="004F6034">
        <w:rPr>
          <w:rFonts w:ascii="Arial" w:hAnsi="Arial" w:cs="Arial"/>
          <w:sz w:val="22"/>
          <w:szCs w:val="22"/>
        </w:rPr>
        <w:t xml:space="preserve"> precisa inoltre che al momento:</w:t>
      </w:r>
    </w:p>
    <w:p w14:paraId="20684FEC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79746B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5CCEC58F" w14:textId="77777777" w:rsidR="007D2C01" w:rsidRPr="0079746B" w:rsidRDefault="007D2C01" w:rsidP="007D2C01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permangono</w:t>
      </w:r>
    </w:p>
    <w:p w14:paraId="037DDAF7" w14:textId="77777777" w:rsidR="007D2C01" w:rsidRPr="0079746B" w:rsidRDefault="007D2C01" w:rsidP="007D2C01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NON permangono</w:t>
      </w:r>
    </w:p>
    <w:p w14:paraId="0E45EB4F" w14:textId="77777777" w:rsidR="00284134" w:rsidRPr="0079746B" w:rsidRDefault="00284134" w:rsidP="007D2C01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2B60E44E" w14:textId="7BB5CF1E" w:rsidR="007D2C01" w:rsidRPr="0079746B" w:rsidRDefault="008B3EC6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F6034">
        <w:rPr>
          <w:rFonts w:ascii="Arial" w:hAnsi="Arial" w:cs="Arial"/>
          <w:sz w:val="22"/>
          <w:szCs w:val="22"/>
        </w:rPr>
        <w:t xml:space="preserve">con </w:t>
      </w:r>
      <w:r w:rsidR="00244414" w:rsidRPr="004F6034">
        <w:rPr>
          <w:rFonts w:ascii="Arial" w:hAnsi="Arial" w:cs="Arial"/>
          <w:sz w:val="22"/>
          <w:szCs w:val="22"/>
        </w:rPr>
        <w:t xml:space="preserve">uno dei </w:t>
      </w:r>
      <w:r w:rsidRPr="004F6034">
        <w:rPr>
          <w:rFonts w:ascii="Arial" w:hAnsi="Arial" w:cs="Arial"/>
          <w:sz w:val="22"/>
          <w:szCs w:val="22"/>
        </w:rPr>
        <w:t xml:space="preserve">soggetti </w:t>
      </w:r>
      <w:r w:rsidR="00244414" w:rsidRPr="004F6034">
        <w:rPr>
          <w:rFonts w:ascii="Arial" w:hAnsi="Arial" w:cs="Arial"/>
          <w:sz w:val="22"/>
          <w:szCs w:val="22"/>
        </w:rPr>
        <w:t xml:space="preserve">privati sopra specificati, </w:t>
      </w:r>
      <w:r w:rsidRPr="004F6034">
        <w:rPr>
          <w:rFonts w:ascii="Arial" w:hAnsi="Arial" w:cs="Arial"/>
          <w:sz w:val="22"/>
          <w:szCs w:val="22"/>
          <w:u w:val="single"/>
        </w:rPr>
        <w:t>ulteriori</w:t>
      </w:r>
      <w:r w:rsidRPr="0079746B">
        <w:rPr>
          <w:rFonts w:ascii="Arial" w:hAnsi="Arial" w:cs="Arial"/>
          <w:sz w:val="22"/>
          <w:szCs w:val="22"/>
          <w:u w:val="single"/>
        </w:rPr>
        <w:t xml:space="preserve"> </w:t>
      </w:r>
      <w:r w:rsidR="007D2C01" w:rsidRPr="0079746B">
        <w:rPr>
          <w:rFonts w:ascii="Arial" w:hAnsi="Arial" w:cs="Arial"/>
          <w:sz w:val="22"/>
          <w:szCs w:val="22"/>
          <w:u w:val="single"/>
        </w:rPr>
        <w:t>rapporti</w:t>
      </w:r>
      <w:r w:rsidR="007D2C01" w:rsidRPr="0079746B">
        <w:rPr>
          <w:rFonts w:ascii="Arial" w:hAnsi="Arial" w:cs="Arial"/>
          <w:sz w:val="22"/>
          <w:szCs w:val="22"/>
        </w:rPr>
        <w:t xml:space="preserve"> di collaborazione </w:t>
      </w:r>
      <w:r w:rsidR="00521C07" w:rsidRPr="004F6034">
        <w:rPr>
          <w:rFonts w:ascii="Arial" w:hAnsi="Arial" w:cs="Arial"/>
          <w:sz w:val="22"/>
          <w:szCs w:val="22"/>
        </w:rPr>
        <w:t>con</w:t>
      </w:r>
      <w:r w:rsidR="00521C07" w:rsidRPr="0079746B">
        <w:rPr>
          <w:rFonts w:ascii="Arial" w:hAnsi="Arial" w:cs="Arial"/>
          <w:sz w:val="22"/>
          <w:szCs w:val="22"/>
        </w:rPr>
        <w:t xml:space="preserve"> </w:t>
      </w:r>
      <w:r w:rsidR="007D2C01" w:rsidRPr="0079746B">
        <w:rPr>
          <w:rFonts w:ascii="Arial" w:hAnsi="Arial" w:cs="Arial"/>
          <w:sz w:val="22"/>
          <w:szCs w:val="22"/>
        </w:rPr>
        <w:t>il sottoscritto o i propri parenti, gli affini entro il secondo grado, il coniuge o i conviventi</w:t>
      </w:r>
    </w:p>
    <w:p w14:paraId="3F235D6D" w14:textId="531DE08B" w:rsidR="007D2C01" w:rsidRPr="0079746B" w:rsidRDefault="003B4370" w:rsidP="007D2C01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4F6034">
        <w:rPr>
          <w:rFonts w:ascii="Arial" w:hAnsi="Arial" w:cs="Arial"/>
          <w:sz w:val="22"/>
          <w:szCs w:val="22"/>
        </w:rPr>
        <w:t>I</w:t>
      </w:r>
      <w:r w:rsidR="007D2C01" w:rsidRPr="004F6034">
        <w:rPr>
          <w:rFonts w:ascii="Arial" w:hAnsi="Arial" w:cs="Arial"/>
          <w:sz w:val="22"/>
          <w:szCs w:val="22"/>
        </w:rPr>
        <w:t>ndicare gli estremi</w:t>
      </w:r>
      <w:r w:rsidRPr="004F6034">
        <w:rPr>
          <w:rFonts w:ascii="Arial" w:hAnsi="Arial" w:cs="Arial"/>
          <w:sz w:val="22"/>
          <w:szCs w:val="22"/>
        </w:rPr>
        <w:t xml:space="preserve"> degli ulteriori rapporti di cui sopra</w:t>
      </w:r>
      <w:r w:rsidR="007D2C01" w:rsidRPr="004F6034">
        <w:rPr>
          <w:rFonts w:ascii="Arial" w:hAnsi="Arial" w:cs="Arial"/>
          <w:sz w:val="22"/>
          <w:szCs w:val="22"/>
        </w:rPr>
        <w:t>:</w:t>
      </w:r>
    </w:p>
    <w:p w14:paraId="4AC3F750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8"/>
        <w:gridCol w:w="3477"/>
        <w:gridCol w:w="3491"/>
      </w:tblGrid>
      <w:tr w:rsidR="007D2C01" w:rsidRPr="0079746B" w14:paraId="65DA9399" w14:textId="77777777" w:rsidTr="005D684D">
        <w:tc>
          <w:tcPr>
            <w:tcW w:w="3532" w:type="dxa"/>
            <w:shd w:val="clear" w:color="auto" w:fill="auto"/>
          </w:tcPr>
          <w:p w14:paraId="5AF3944C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Tipologia di rapporto di collaborazione</w:t>
            </w:r>
          </w:p>
        </w:tc>
        <w:tc>
          <w:tcPr>
            <w:tcW w:w="3533" w:type="dxa"/>
            <w:shd w:val="clear" w:color="auto" w:fill="auto"/>
          </w:tcPr>
          <w:p w14:paraId="4D8D1873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Soggetto privato</w:t>
            </w:r>
          </w:p>
        </w:tc>
        <w:tc>
          <w:tcPr>
            <w:tcW w:w="3533" w:type="dxa"/>
            <w:shd w:val="clear" w:color="auto" w:fill="auto"/>
          </w:tcPr>
          <w:p w14:paraId="38EFE2BF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 xml:space="preserve">Il sottoscritto/altri soggetti (parenti, affini </w:t>
            </w:r>
            <w:proofErr w:type="spellStart"/>
            <w:r w:rsidRPr="0079746B">
              <w:rPr>
                <w:rFonts w:ascii="Arial" w:hAnsi="Arial" w:cs="Arial"/>
                <w:sz w:val="22"/>
                <w:szCs w:val="22"/>
              </w:rPr>
              <w:t>etc</w:t>
            </w:r>
            <w:proofErr w:type="spellEnd"/>
            <w:r w:rsidRPr="0079746B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7D2C01" w:rsidRPr="0079746B" w14:paraId="4E670BE5" w14:textId="77777777" w:rsidTr="005D684D">
        <w:tc>
          <w:tcPr>
            <w:tcW w:w="3532" w:type="dxa"/>
            <w:shd w:val="clear" w:color="auto" w:fill="auto"/>
          </w:tcPr>
          <w:p w14:paraId="0D5D4919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</w:tcPr>
          <w:p w14:paraId="4ECA08DE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</w:tcPr>
          <w:p w14:paraId="37C2FCBF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2C01" w:rsidRPr="0079746B" w14:paraId="17B4C8E5" w14:textId="77777777" w:rsidTr="005D684D">
        <w:tc>
          <w:tcPr>
            <w:tcW w:w="3532" w:type="dxa"/>
            <w:shd w:val="clear" w:color="auto" w:fill="auto"/>
          </w:tcPr>
          <w:p w14:paraId="6240283B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</w:tcPr>
          <w:p w14:paraId="525449AE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33" w:type="dxa"/>
            <w:shd w:val="clear" w:color="auto" w:fill="auto"/>
          </w:tcPr>
          <w:p w14:paraId="069B87C8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8BA660" w14:textId="77777777" w:rsidR="007D2C01" w:rsidRPr="0079746B" w:rsidRDefault="007D2C01" w:rsidP="00284134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417A78A8" w14:textId="3C3C11DB" w:rsidR="007D2C01" w:rsidRPr="0079746B" w:rsidRDefault="003B4370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4F6034">
        <w:rPr>
          <w:rFonts w:ascii="Arial" w:hAnsi="Arial" w:cs="Arial"/>
          <w:sz w:val="22"/>
          <w:szCs w:val="22"/>
          <w:u w:val="single"/>
        </w:rPr>
        <w:t>Se la risposta è positiva, per i rapporti cessati o in corso</w:t>
      </w:r>
      <w:r w:rsidR="004145D9" w:rsidRPr="004F6034">
        <w:rPr>
          <w:rFonts w:ascii="Arial" w:hAnsi="Arial" w:cs="Arial"/>
          <w:sz w:val="22"/>
          <w:szCs w:val="22"/>
          <w:u w:val="single"/>
        </w:rPr>
        <w:t>,</w:t>
      </w:r>
      <w:r w:rsidRPr="004F6034">
        <w:rPr>
          <w:rFonts w:ascii="Arial" w:hAnsi="Arial" w:cs="Arial"/>
          <w:sz w:val="22"/>
          <w:szCs w:val="22"/>
        </w:rPr>
        <w:t xml:space="preserve"> precisa</w:t>
      </w:r>
      <w:r w:rsidR="007D2C01" w:rsidRPr="004F6034">
        <w:rPr>
          <w:rFonts w:ascii="Arial" w:hAnsi="Arial" w:cs="Arial"/>
          <w:sz w:val="22"/>
          <w:szCs w:val="22"/>
        </w:rPr>
        <w:t xml:space="preserve"> che i predetti </w:t>
      </w:r>
      <w:r w:rsidR="007D2C01" w:rsidRPr="004F6034">
        <w:rPr>
          <w:rFonts w:ascii="Arial" w:hAnsi="Arial" w:cs="Arial"/>
          <w:sz w:val="22"/>
          <w:szCs w:val="22"/>
          <w:u w:val="single"/>
        </w:rPr>
        <w:t>soggetti</w:t>
      </w:r>
      <w:r w:rsidR="007D2C01" w:rsidRPr="004F6034">
        <w:rPr>
          <w:rFonts w:ascii="Arial" w:hAnsi="Arial" w:cs="Arial"/>
          <w:sz w:val="22"/>
          <w:szCs w:val="22"/>
        </w:rPr>
        <w:t>:</w:t>
      </w:r>
    </w:p>
    <w:p w14:paraId="12739F53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79746B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78B3E1E8" w14:textId="77777777" w:rsidR="007D2C01" w:rsidRPr="0079746B" w:rsidRDefault="007D2C01" w:rsidP="007D2C01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hanno</w:t>
      </w:r>
    </w:p>
    <w:p w14:paraId="27EE684F" w14:textId="2241AF90" w:rsidR="007D2C01" w:rsidRDefault="007D2C01" w:rsidP="007D2C01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MS Gothic" w:eastAsia="MS Gothic" w:hAnsi="MS Gothic" w:cs="Arial"/>
          <w:sz w:val="22"/>
          <w:szCs w:val="22"/>
        </w:rPr>
        <w:t>☐</w:t>
      </w:r>
      <w:r w:rsidRPr="0079746B">
        <w:rPr>
          <w:rFonts w:ascii="Arial" w:hAnsi="Arial" w:cs="Arial"/>
          <w:sz w:val="22"/>
          <w:szCs w:val="22"/>
        </w:rPr>
        <w:t xml:space="preserve"> NON hanno</w:t>
      </w:r>
    </w:p>
    <w:p w14:paraId="4CF8F683" w14:textId="77777777" w:rsidR="00FE7C70" w:rsidRPr="0079746B" w:rsidRDefault="00FE7C70" w:rsidP="007D2C01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00246F40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  <w:u w:val="single"/>
        </w:rPr>
        <w:t>interessi in attività o decisioni</w:t>
      </w:r>
      <w:r w:rsidRPr="0079746B">
        <w:rPr>
          <w:rFonts w:ascii="Arial" w:hAnsi="Arial" w:cs="Arial"/>
          <w:sz w:val="22"/>
          <w:szCs w:val="22"/>
        </w:rPr>
        <w:t xml:space="preserve"> inerenti all’ufficio/servizio/struttura regionale di attuale assegnazione, limitatamente alle pratiche a me affidate.</w:t>
      </w:r>
    </w:p>
    <w:p w14:paraId="10CCA7D8" w14:textId="62716CCF" w:rsidR="007D2C01" w:rsidRPr="004F6034" w:rsidRDefault="00284CC8" w:rsidP="007D2C01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4F6034">
        <w:rPr>
          <w:rFonts w:ascii="Arial" w:hAnsi="Arial" w:cs="Arial"/>
          <w:sz w:val="22"/>
          <w:szCs w:val="22"/>
        </w:rPr>
        <w:t>I</w:t>
      </w:r>
      <w:r w:rsidR="007D2C01" w:rsidRPr="004F6034">
        <w:rPr>
          <w:rFonts w:ascii="Arial" w:hAnsi="Arial" w:cs="Arial"/>
          <w:sz w:val="22"/>
          <w:szCs w:val="22"/>
        </w:rPr>
        <w:t xml:space="preserve">ndicare </w:t>
      </w:r>
      <w:r w:rsidRPr="004F6034">
        <w:rPr>
          <w:rFonts w:ascii="Arial" w:hAnsi="Arial" w:cs="Arial"/>
          <w:sz w:val="22"/>
          <w:szCs w:val="22"/>
        </w:rPr>
        <w:t>gli estremi del rapporto, dei soggetti e delle attività coinvolte, di cui sopra</w:t>
      </w:r>
      <w:r w:rsidR="007D2C01" w:rsidRPr="004F6034">
        <w:rPr>
          <w:rFonts w:ascii="Arial" w:hAnsi="Arial" w:cs="Arial"/>
          <w:sz w:val="22"/>
          <w:szCs w:val="22"/>
        </w:rPr>
        <w:t>:</w:t>
      </w:r>
    </w:p>
    <w:p w14:paraId="164FC8CA" w14:textId="77777777" w:rsidR="007D2C01" w:rsidRPr="004F6034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633"/>
        <w:gridCol w:w="4421"/>
      </w:tblGrid>
      <w:tr w:rsidR="007D2C01" w:rsidRPr="0079746B" w14:paraId="2360ED8C" w14:textId="77777777" w:rsidTr="005D684D">
        <w:tc>
          <w:tcPr>
            <w:tcW w:w="2835" w:type="dxa"/>
            <w:shd w:val="clear" w:color="auto" w:fill="auto"/>
          </w:tcPr>
          <w:p w14:paraId="0DD69B86" w14:textId="77777777" w:rsidR="007D2C01" w:rsidRPr="004F6034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6034">
              <w:rPr>
                <w:rFonts w:ascii="Arial" w:hAnsi="Arial" w:cs="Arial"/>
                <w:sz w:val="22"/>
                <w:szCs w:val="22"/>
              </w:rPr>
              <w:t>Tipologia di rapporto</w:t>
            </w:r>
          </w:p>
        </w:tc>
        <w:tc>
          <w:tcPr>
            <w:tcW w:w="2633" w:type="dxa"/>
            <w:shd w:val="clear" w:color="auto" w:fill="auto"/>
          </w:tcPr>
          <w:p w14:paraId="7D191ACE" w14:textId="77777777" w:rsidR="007D2C01" w:rsidRPr="004F6034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6034">
              <w:rPr>
                <w:rFonts w:ascii="Arial" w:hAnsi="Arial" w:cs="Arial"/>
                <w:sz w:val="22"/>
                <w:szCs w:val="22"/>
              </w:rPr>
              <w:t>Soggetto privato</w:t>
            </w:r>
          </w:p>
        </w:tc>
        <w:tc>
          <w:tcPr>
            <w:tcW w:w="4421" w:type="dxa"/>
          </w:tcPr>
          <w:p w14:paraId="47264CE6" w14:textId="10D08BE8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F6034">
              <w:rPr>
                <w:rFonts w:ascii="Arial" w:hAnsi="Arial" w:cs="Arial"/>
                <w:sz w:val="22"/>
                <w:szCs w:val="22"/>
              </w:rPr>
              <w:t>Attività/Decisioni</w:t>
            </w:r>
            <w:r w:rsidR="00284CC8" w:rsidRPr="004F6034">
              <w:rPr>
                <w:rFonts w:ascii="Arial" w:hAnsi="Arial" w:cs="Arial"/>
                <w:sz w:val="22"/>
                <w:szCs w:val="22"/>
              </w:rPr>
              <w:t xml:space="preserve"> di interesse</w:t>
            </w:r>
          </w:p>
        </w:tc>
      </w:tr>
      <w:tr w:rsidR="007D2C01" w:rsidRPr="0079746B" w14:paraId="665B6FE4" w14:textId="77777777" w:rsidTr="005D684D">
        <w:tc>
          <w:tcPr>
            <w:tcW w:w="2835" w:type="dxa"/>
            <w:shd w:val="clear" w:color="auto" w:fill="auto"/>
          </w:tcPr>
          <w:p w14:paraId="5885CD1A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33" w:type="dxa"/>
            <w:shd w:val="clear" w:color="auto" w:fill="auto"/>
          </w:tcPr>
          <w:p w14:paraId="201A55F5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21" w:type="dxa"/>
          </w:tcPr>
          <w:p w14:paraId="2D6066FB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2C01" w:rsidRPr="0079746B" w14:paraId="6A24148A" w14:textId="77777777" w:rsidTr="005D684D">
        <w:tc>
          <w:tcPr>
            <w:tcW w:w="2835" w:type="dxa"/>
            <w:shd w:val="clear" w:color="auto" w:fill="auto"/>
          </w:tcPr>
          <w:p w14:paraId="5CE06D52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33" w:type="dxa"/>
            <w:shd w:val="clear" w:color="auto" w:fill="auto"/>
          </w:tcPr>
          <w:p w14:paraId="28CEC76B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21" w:type="dxa"/>
          </w:tcPr>
          <w:p w14:paraId="1FC52B8A" w14:textId="77777777" w:rsidR="007D2C01" w:rsidRPr="0079746B" w:rsidRDefault="007D2C01" w:rsidP="005D684D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34CFF2" w14:textId="77777777" w:rsidR="007D2C01" w:rsidRPr="0079746B" w:rsidRDefault="007D2C01" w:rsidP="007D2C01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61A3A46" w14:textId="471E8E70" w:rsidR="00C82688" w:rsidRPr="0079746B" w:rsidRDefault="007D2C01" w:rsidP="00284134">
      <w:pPr>
        <w:pStyle w:val="Default"/>
        <w:jc w:val="both"/>
        <w:rPr>
          <w:rFonts w:ascii="Arial" w:hAnsi="Arial" w:cs="Arial"/>
          <w:sz w:val="22"/>
          <w:szCs w:val="22"/>
        </w:rPr>
      </w:pPr>
      <w:bookmarkStart w:id="8" w:name="_Hlk169867619"/>
      <w:r w:rsidRPr="004F6034">
        <w:rPr>
          <w:rFonts w:ascii="Arial" w:hAnsi="Arial" w:cs="Arial"/>
          <w:sz w:val="22"/>
          <w:szCs w:val="22"/>
        </w:rPr>
        <w:t xml:space="preserve">Il sottoscritto si impegna </w:t>
      </w:r>
      <w:r w:rsidR="00050AFF" w:rsidRPr="004F6034">
        <w:rPr>
          <w:rFonts w:ascii="Arial" w:hAnsi="Arial" w:cs="Arial"/>
          <w:sz w:val="22"/>
          <w:szCs w:val="22"/>
        </w:rPr>
        <w:t xml:space="preserve">a </w:t>
      </w:r>
      <w:r w:rsidRPr="004F6034">
        <w:rPr>
          <w:rFonts w:ascii="Arial" w:hAnsi="Arial" w:cs="Arial"/>
          <w:sz w:val="22"/>
          <w:szCs w:val="22"/>
        </w:rPr>
        <w:t>comunicare, tempestivamente ed in ogni caso non oltre quindici giorni, ogni mutamento delle circostanze personali e di fatto che possa generare ipotesi di situazioni di conflitto di interessi rispetto alla funzione pubblica svolta (art. 6, comma 2, del Codice di comportamento del personale della Regione).</w:t>
      </w:r>
    </w:p>
    <w:bookmarkEnd w:id="8"/>
    <w:p w14:paraId="473A7495" w14:textId="77777777" w:rsidR="00284134" w:rsidRPr="0079746B" w:rsidRDefault="00284134" w:rsidP="00284134">
      <w:pPr>
        <w:pStyle w:val="Default"/>
        <w:jc w:val="both"/>
        <w:rPr>
          <w:rFonts w:ascii="Arial" w:hAnsi="Arial" w:cs="Arial"/>
          <w:sz w:val="22"/>
          <w:szCs w:val="22"/>
        </w:rPr>
      </w:pPr>
    </w:p>
    <w:bookmarkEnd w:id="7"/>
    <w:p w14:paraId="28975A36" w14:textId="58B2E685" w:rsidR="008F6ABB" w:rsidRPr="0079746B" w:rsidRDefault="007E4FBC" w:rsidP="00391102">
      <w:pPr>
        <w:pStyle w:val="Standard"/>
        <w:numPr>
          <w:ilvl w:val="0"/>
          <w:numId w:val="5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b/>
          <w:sz w:val="22"/>
          <w:szCs w:val="22"/>
        </w:rPr>
        <w:t>PARTECIPAZIONI AZIONARIE</w:t>
      </w:r>
      <w:r w:rsidR="00850E27" w:rsidRPr="0079746B">
        <w:rPr>
          <w:rFonts w:ascii="Arial" w:hAnsi="Arial" w:cs="Arial"/>
          <w:b/>
          <w:sz w:val="22"/>
          <w:szCs w:val="22"/>
        </w:rPr>
        <w:t xml:space="preserve">, </w:t>
      </w:r>
      <w:r w:rsidRPr="0079746B">
        <w:rPr>
          <w:rFonts w:ascii="Arial" w:hAnsi="Arial" w:cs="Arial"/>
          <w:b/>
          <w:sz w:val="22"/>
          <w:szCs w:val="22"/>
        </w:rPr>
        <w:t>INTERESSI FINANZIARI O ALTRI CONFLITTI</w:t>
      </w:r>
      <w:r w:rsidRPr="0079746B">
        <w:rPr>
          <w:rFonts w:ascii="Arial" w:hAnsi="Arial" w:cs="Arial"/>
          <w:sz w:val="22"/>
          <w:szCs w:val="22"/>
        </w:rPr>
        <w:t xml:space="preserve"> </w:t>
      </w:r>
      <w:r w:rsidR="008F6ABB" w:rsidRPr="0079746B">
        <w:rPr>
          <w:rFonts w:ascii="Arial" w:hAnsi="Arial" w:cs="Arial"/>
          <w:sz w:val="22"/>
          <w:szCs w:val="22"/>
        </w:rPr>
        <w:t>(</w:t>
      </w:r>
      <w:r w:rsidRPr="0079746B">
        <w:rPr>
          <w:rFonts w:ascii="Arial" w:hAnsi="Arial" w:cs="Arial"/>
          <w:sz w:val="22"/>
          <w:szCs w:val="22"/>
        </w:rPr>
        <w:t>art. 1</w:t>
      </w:r>
      <w:r w:rsidR="00E778E9" w:rsidRPr="0079746B">
        <w:rPr>
          <w:rFonts w:ascii="Arial" w:hAnsi="Arial" w:cs="Arial"/>
          <w:sz w:val="22"/>
          <w:szCs w:val="22"/>
        </w:rPr>
        <w:t xml:space="preserve">9, comma 9, </w:t>
      </w:r>
      <w:hyperlink r:id="rId13" w:history="1">
        <w:r w:rsidR="008E230D" w:rsidRPr="00B54DE2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della Regione</w:t>
        </w:r>
      </w:hyperlink>
      <w:r w:rsidR="008F6ABB" w:rsidRPr="0079746B">
        <w:rPr>
          <w:rFonts w:ascii="Arial" w:hAnsi="Arial" w:cs="Arial"/>
          <w:sz w:val="22"/>
          <w:szCs w:val="22"/>
        </w:rPr>
        <w:t>)</w:t>
      </w:r>
    </w:p>
    <w:p w14:paraId="516C9A8A" w14:textId="77777777" w:rsidR="007E4FBC" w:rsidRPr="0079746B" w:rsidRDefault="009D7803" w:rsidP="00151DED">
      <w:pPr>
        <w:pStyle w:val="Standard"/>
        <w:spacing w:before="240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79746B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4E718091" w14:textId="77777777" w:rsidR="007E4FBC" w:rsidRPr="0079746B" w:rsidRDefault="007D2C01" w:rsidP="00A3476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-1176265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3BBF" w:rsidRPr="0079746B">
            <w:rPr>
              <w:rFonts w:ascii="MS Gothic" w:eastAsia="MS Gothic" w:hAnsi="MS Gothic" w:cs="Arial"/>
              <w:sz w:val="22"/>
              <w:szCs w:val="22"/>
            </w:rPr>
            <w:t>☐</w:t>
          </w:r>
        </w:sdtContent>
      </w:sdt>
      <w:r w:rsidR="007E4FBC" w:rsidRPr="0079746B">
        <w:rPr>
          <w:rFonts w:ascii="Arial" w:hAnsi="Arial" w:cs="Arial"/>
          <w:sz w:val="22"/>
          <w:szCs w:val="22"/>
        </w:rPr>
        <w:t xml:space="preserve"> di avere </w:t>
      </w:r>
    </w:p>
    <w:p w14:paraId="735E0BBF" w14:textId="77777777" w:rsidR="007E4FBC" w:rsidRPr="0079746B" w:rsidRDefault="009D6AFB" w:rsidP="00A34768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222523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3BBF" w:rsidRPr="0079746B">
            <w:rPr>
              <w:rFonts w:ascii="MS Gothic" w:eastAsia="MS Gothic" w:hAnsi="MS Gothic" w:cs="Arial"/>
              <w:sz w:val="22"/>
              <w:szCs w:val="22"/>
            </w:rPr>
            <w:t>☐</w:t>
          </w:r>
        </w:sdtContent>
      </w:sdt>
      <w:r w:rsidR="007E4FBC" w:rsidRPr="0079746B">
        <w:rPr>
          <w:rFonts w:ascii="Arial" w:hAnsi="Arial" w:cs="Arial"/>
          <w:sz w:val="22"/>
          <w:szCs w:val="22"/>
        </w:rPr>
        <w:t xml:space="preserve"> di NON avere </w:t>
      </w:r>
    </w:p>
    <w:p w14:paraId="79F58CC1" w14:textId="77777777" w:rsidR="007E4FBC" w:rsidRPr="0079746B" w:rsidRDefault="007E4FBC" w:rsidP="00151DED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partecipazioni azionarie e altri interessi finanziari che possano porlo in conflitto di interessi con la funzione pubblica che svolge</w:t>
      </w:r>
    </w:p>
    <w:p w14:paraId="5C25B761" w14:textId="77777777" w:rsidR="002E100D" w:rsidRPr="0079746B" w:rsidRDefault="002E100D" w:rsidP="002E100D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  <w:u w:val="single"/>
        </w:rPr>
        <w:t>In caso positivo</w:t>
      </w:r>
      <w:r w:rsidRPr="0079746B">
        <w:rPr>
          <w:rFonts w:ascii="Arial" w:hAnsi="Arial" w:cs="Arial"/>
          <w:sz w:val="22"/>
          <w:szCs w:val="22"/>
        </w:rPr>
        <w:t>, indica gli estremi delle partecipazioni e/o interessi detenuti:</w:t>
      </w:r>
    </w:p>
    <w:p w14:paraId="2DF8FA67" w14:textId="77777777" w:rsidR="002E100D" w:rsidRPr="0079746B" w:rsidRDefault="002E100D" w:rsidP="002E100D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402"/>
        <w:gridCol w:w="5245"/>
      </w:tblGrid>
      <w:tr w:rsidR="002E100D" w:rsidRPr="0079746B" w14:paraId="3FD9AA82" w14:textId="77777777" w:rsidTr="00D53A02">
        <w:tc>
          <w:tcPr>
            <w:tcW w:w="1809" w:type="dxa"/>
            <w:shd w:val="clear" w:color="auto" w:fill="auto"/>
          </w:tcPr>
          <w:p w14:paraId="43AB060D" w14:textId="77777777" w:rsidR="002E100D" w:rsidRPr="0079746B" w:rsidRDefault="002E100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 xml:space="preserve">Tipologia </w:t>
            </w:r>
          </w:p>
        </w:tc>
        <w:tc>
          <w:tcPr>
            <w:tcW w:w="3402" w:type="dxa"/>
            <w:shd w:val="clear" w:color="auto" w:fill="auto"/>
          </w:tcPr>
          <w:p w14:paraId="13140940" w14:textId="77777777" w:rsidR="002E100D" w:rsidRPr="0079746B" w:rsidRDefault="002E100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Soggetto</w:t>
            </w:r>
            <w:r w:rsidR="00624231" w:rsidRPr="0079746B">
              <w:rPr>
                <w:rFonts w:ascii="Arial" w:hAnsi="Arial" w:cs="Arial"/>
                <w:sz w:val="22"/>
                <w:szCs w:val="22"/>
              </w:rPr>
              <w:t xml:space="preserve"> – Indirizzo/Sede legale</w:t>
            </w:r>
          </w:p>
        </w:tc>
        <w:tc>
          <w:tcPr>
            <w:tcW w:w="5245" w:type="dxa"/>
            <w:shd w:val="clear" w:color="auto" w:fill="auto"/>
          </w:tcPr>
          <w:p w14:paraId="02B39EA4" w14:textId="77777777" w:rsidR="002E100D" w:rsidRPr="0079746B" w:rsidRDefault="00624231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 xml:space="preserve">Descrizione (quota, valore </w:t>
            </w:r>
            <w:r w:rsidR="00276CFD" w:rsidRPr="0079746B">
              <w:rPr>
                <w:rFonts w:ascii="Arial" w:hAnsi="Arial" w:cs="Arial"/>
                <w:sz w:val="22"/>
                <w:szCs w:val="22"/>
              </w:rPr>
              <w:t>etc.</w:t>
            </w:r>
            <w:r w:rsidRPr="0079746B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2E100D" w:rsidRPr="0079746B" w14:paraId="2B7F9B04" w14:textId="77777777" w:rsidTr="00D53A02">
        <w:tc>
          <w:tcPr>
            <w:tcW w:w="1809" w:type="dxa"/>
            <w:shd w:val="clear" w:color="auto" w:fill="auto"/>
          </w:tcPr>
          <w:p w14:paraId="1C6F0829" w14:textId="77777777" w:rsidR="002E100D" w:rsidRPr="0079746B" w:rsidRDefault="002E100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6A98C996" w14:textId="77777777" w:rsidR="002E100D" w:rsidRPr="0079746B" w:rsidRDefault="002E100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027A5E48" w14:textId="77777777" w:rsidR="002E100D" w:rsidRPr="0079746B" w:rsidRDefault="002E100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100D" w:rsidRPr="0079746B" w14:paraId="37CF50F5" w14:textId="77777777" w:rsidTr="00D53A02">
        <w:tc>
          <w:tcPr>
            <w:tcW w:w="1809" w:type="dxa"/>
            <w:shd w:val="clear" w:color="auto" w:fill="auto"/>
          </w:tcPr>
          <w:p w14:paraId="596ABE66" w14:textId="77777777" w:rsidR="002E100D" w:rsidRPr="0079746B" w:rsidRDefault="002E100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6F1726A5" w14:textId="77777777" w:rsidR="002E100D" w:rsidRPr="0079746B" w:rsidRDefault="002E100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14:paraId="66326EBE" w14:textId="77777777" w:rsidR="002E100D" w:rsidRPr="0079746B" w:rsidRDefault="002E100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6189FE" w14:textId="77777777" w:rsidR="007E4FBC" w:rsidRPr="0079746B" w:rsidRDefault="007E4FBC" w:rsidP="00151DED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ed inoltre</w:t>
      </w:r>
    </w:p>
    <w:p w14:paraId="63F79795" w14:textId="77777777" w:rsidR="007E4FBC" w:rsidRPr="0079746B" w:rsidRDefault="009D7803" w:rsidP="00A34768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79746B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2C7F25D1" w14:textId="77777777" w:rsidR="007E4FBC" w:rsidRPr="0079746B" w:rsidRDefault="007E3BBF" w:rsidP="00A34768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id w:val="598840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9746B">
            <w:rPr>
              <w:rFonts w:ascii="MS Gothic" w:eastAsia="MS Gothic" w:hAnsi="MS Gothic" w:cs="Arial"/>
              <w:sz w:val="22"/>
              <w:szCs w:val="22"/>
            </w:rPr>
            <w:t>☐</w:t>
          </w:r>
        </w:sdtContent>
      </w:sdt>
      <w:r w:rsidR="007E4FBC" w:rsidRPr="0079746B">
        <w:rPr>
          <w:rFonts w:ascii="Arial" w:hAnsi="Arial" w:cs="Arial"/>
          <w:sz w:val="22"/>
          <w:szCs w:val="22"/>
        </w:rPr>
        <w:t xml:space="preserve"> di avere </w:t>
      </w:r>
    </w:p>
    <w:p w14:paraId="24DA91FA" w14:textId="77777777" w:rsidR="007E4FBC" w:rsidRPr="0079746B" w:rsidRDefault="009D6AFB" w:rsidP="00A34768">
      <w:pPr>
        <w:pStyle w:val="Standard"/>
        <w:ind w:left="709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2551247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3BBF" w:rsidRPr="0079746B">
            <w:rPr>
              <w:rFonts w:ascii="MS Gothic" w:eastAsia="MS Gothic" w:hAnsi="MS Gothic" w:cs="Arial"/>
              <w:sz w:val="22"/>
              <w:szCs w:val="22"/>
            </w:rPr>
            <w:t>☐</w:t>
          </w:r>
        </w:sdtContent>
      </w:sdt>
      <w:r w:rsidR="007E4FBC" w:rsidRPr="0079746B">
        <w:rPr>
          <w:rFonts w:ascii="Arial" w:hAnsi="Arial" w:cs="Arial"/>
          <w:sz w:val="22"/>
          <w:szCs w:val="22"/>
        </w:rPr>
        <w:t xml:space="preserve"> di NON avere </w:t>
      </w:r>
    </w:p>
    <w:p w14:paraId="701EEF7F" w14:textId="77777777" w:rsidR="003B7FB1" w:rsidRPr="0079746B" w:rsidRDefault="007E4FBC" w:rsidP="00151DED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parenti e affini entro il secondo grado, coniuge o convivent</w:t>
      </w:r>
      <w:r w:rsidR="00276CFD" w:rsidRPr="0079746B">
        <w:rPr>
          <w:rFonts w:ascii="Arial" w:hAnsi="Arial" w:cs="Arial"/>
          <w:sz w:val="22"/>
          <w:szCs w:val="22"/>
        </w:rPr>
        <w:t>i</w:t>
      </w:r>
      <w:r w:rsidRPr="0079746B">
        <w:rPr>
          <w:rFonts w:ascii="Arial" w:hAnsi="Arial" w:cs="Arial"/>
          <w:sz w:val="22"/>
          <w:szCs w:val="22"/>
        </w:rPr>
        <w:t xml:space="preserve"> che</w:t>
      </w:r>
      <w:r w:rsidR="003B7FB1" w:rsidRPr="0079746B">
        <w:rPr>
          <w:rFonts w:ascii="Arial" w:hAnsi="Arial" w:cs="Arial"/>
          <w:sz w:val="22"/>
          <w:szCs w:val="22"/>
        </w:rPr>
        <w:t xml:space="preserve"> esercitano attività politiche, professionali o economiche:</w:t>
      </w:r>
    </w:p>
    <w:p w14:paraId="6DD6C682" w14:textId="77777777" w:rsidR="003B7FB1" w:rsidRPr="0079746B" w:rsidRDefault="007E4FBC" w:rsidP="00D53A02">
      <w:pPr>
        <w:pStyle w:val="Standard"/>
        <w:numPr>
          <w:ilvl w:val="0"/>
          <w:numId w:val="35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 xml:space="preserve">che </w:t>
      </w:r>
      <w:r w:rsidR="00682D5A" w:rsidRPr="0079746B">
        <w:rPr>
          <w:rFonts w:ascii="Arial" w:hAnsi="Arial" w:cs="Arial"/>
          <w:sz w:val="22"/>
          <w:szCs w:val="22"/>
        </w:rPr>
        <w:t xml:space="preserve">potrebbero </w:t>
      </w:r>
      <w:r w:rsidR="003B7FB1" w:rsidRPr="0079746B">
        <w:rPr>
          <w:rFonts w:ascii="Arial" w:hAnsi="Arial" w:cs="Arial"/>
          <w:sz w:val="22"/>
          <w:szCs w:val="22"/>
        </w:rPr>
        <w:t xml:space="preserve">porli </w:t>
      </w:r>
      <w:r w:rsidRPr="0079746B">
        <w:rPr>
          <w:rFonts w:ascii="Arial" w:hAnsi="Arial" w:cs="Arial"/>
          <w:sz w:val="22"/>
          <w:szCs w:val="22"/>
        </w:rPr>
        <w:t>in contatt</w:t>
      </w:r>
      <w:r w:rsidR="003B7FB1" w:rsidRPr="0079746B">
        <w:rPr>
          <w:rFonts w:ascii="Arial" w:hAnsi="Arial" w:cs="Arial"/>
          <w:sz w:val="22"/>
          <w:szCs w:val="22"/>
        </w:rPr>
        <w:t>o</w:t>
      </w:r>
      <w:r w:rsidRPr="0079746B">
        <w:rPr>
          <w:rFonts w:ascii="Arial" w:hAnsi="Arial" w:cs="Arial"/>
          <w:sz w:val="22"/>
          <w:szCs w:val="22"/>
        </w:rPr>
        <w:t xml:space="preserve"> frequent</w:t>
      </w:r>
      <w:r w:rsidR="003B7FB1" w:rsidRPr="0079746B">
        <w:rPr>
          <w:rFonts w:ascii="Arial" w:hAnsi="Arial" w:cs="Arial"/>
          <w:sz w:val="22"/>
          <w:szCs w:val="22"/>
        </w:rPr>
        <w:t xml:space="preserve">emente </w:t>
      </w:r>
      <w:r w:rsidRPr="0079746B">
        <w:rPr>
          <w:rFonts w:ascii="Arial" w:hAnsi="Arial" w:cs="Arial"/>
          <w:sz w:val="22"/>
          <w:szCs w:val="22"/>
        </w:rPr>
        <w:t xml:space="preserve">con l’ufficio che dovrà dirigere </w:t>
      </w:r>
    </w:p>
    <w:p w14:paraId="4BEAE186" w14:textId="02F610DD" w:rsidR="007E4FBC" w:rsidRPr="00FE7C70" w:rsidRDefault="007E4FBC" w:rsidP="00A34768">
      <w:pPr>
        <w:pStyle w:val="Standard"/>
        <w:numPr>
          <w:ilvl w:val="0"/>
          <w:numId w:val="35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lastRenderedPageBreak/>
        <w:t xml:space="preserve">che </w:t>
      </w:r>
      <w:r w:rsidR="003B7FB1" w:rsidRPr="0079746B">
        <w:rPr>
          <w:rFonts w:ascii="Arial" w:hAnsi="Arial" w:cs="Arial"/>
          <w:sz w:val="22"/>
          <w:szCs w:val="22"/>
        </w:rPr>
        <w:t xml:space="preserve">potrebbero essere </w:t>
      </w:r>
      <w:r w:rsidRPr="0079746B">
        <w:rPr>
          <w:rFonts w:ascii="Arial" w:hAnsi="Arial" w:cs="Arial"/>
          <w:sz w:val="22"/>
          <w:szCs w:val="22"/>
        </w:rPr>
        <w:t xml:space="preserve">coinvolti nelle decisioni e nelle attività inerenti all’ufficio </w:t>
      </w:r>
    </w:p>
    <w:p w14:paraId="0CDAADB2" w14:textId="77777777" w:rsidR="00624231" w:rsidRPr="0079746B" w:rsidRDefault="00624231" w:rsidP="00624231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  <w:u w:val="single"/>
        </w:rPr>
        <w:t>In caso positivo</w:t>
      </w:r>
      <w:r w:rsidRPr="0079746B">
        <w:rPr>
          <w:rFonts w:ascii="Arial" w:hAnsi="Arial" w:cs="Arial"/>
          <w:sz w:val="22"/>
          <w:szCs w:val="22"/>
        </w:rPr>
        <w:t>, indica gli estremi dei soggetti e delle attività:</w:t>
      </w:r>
    </w:p>
    <w:p w14:paraId="3C463B3D" w14:textId="77777777" w:rsidR="00624231" w:rsidRPr="0079746B" w:rsidRDefault="00624231" w:rsidP="00624231">
      <w:pPr>
        <w:pStyle w:val="Standard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670"/>
      </w:tblGrid>
      <w:tr w:rsidR="00276CFD" w:rsidRPr="0079746B" w14:paraId="05353F0F" w14:textId="77777777" w:rsidTr="00D53A02">
        <w:tc>
          <w:tcPr>
            <w:tcW w:w="4786" w:type="dxa"/>
            <w:shd w:val="clear" w:color="auto" w:fill="auto"/>
          </w:tcPr>
          <w:p w14:paraId="6D5B6820" w14:textId="77777777" w:rsidR="00276CFD" w:rsidRPr="0079746B" w:rsidRDefault="00276CFD" w:rsidP="00D53A02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Nominativo Soggetto (es: parente, convivente, etc.)</w:t>
            </w:r>
          </w:p>
        </w:tc>
        <w:tc>
          <w:tcPr>
            <w:tcW w:w="5670" w:type="dxa"/>
            <w:shd w:val="clear" w:color="auto" w:fill="auto"/>
          </w:tcPr>
          <w:p w14:paraId="66B69313" w14:textId="77777777" w:rsidR="00276CFD" w:rsidRPr="0079746B" w:rsidRDefault="00276CF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9746B">
              <w:rPr>
                <w:rFonts w:ascii="Arial" w:hAnsi="Arial" w:cs="Arial"/>
                <w:sz w:val="22"/>
                <w:szCs w:val="22"/>
              </w:rPr>
              <w:t>Attività politica, professionale o economica esercitata</w:t>
            </w:r>
          </w:p>
        </w:tc>
      </w:tr>
      <w:tr w:rsidR="00276CFD" w:rsidRPr="0079746B" w14:paraId="76613149" w14:textId="77777777" w:rsidTr="00D53A02">
        <w:tc>
          <w:tcPr>
            <w:tcW w:w="4786" w:type="dxa"/>
            <w:shd w:val="clear" w:color="auto" w:fill="auto"/>
          </w:tcPr>
          <w:p w14:paraId="66C0DF4A" w14:textId="77777777" w:rsidR="00276CFD" w:rsidRPr="0079746B" w:rsidRDefault="00276CF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14:paraId="1043069B" w14:textId="77777777" w:rsidR="00276CFD" w:rsidRPr="0079746B" w:rsidRDefault="00276CF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6CFD" w:rsidRPr="0079746B" w14:paraId="09039898" w14:textId="77777777" w:rsidTr="00D53A02">
        <w:tc>
          <w:tcPr>
            <w:tcW w:w="4786" w:type="dxa"/>
            <w:shd w:val="clear" w:color="auto" w:fill="auto"/>
          </w:tcPr>
          <w:p w14:paraId="09ACBA94" w14:textId="77777777" w:rsidR="00276CFD" w:rsidRPr="0079746B" w:rsidRDefault="00276CF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14:paraId="427E7963" w14:textId="77777777" w:rsidR="00276CFD" w:rsidRPr="0079746B" w:rsidRDefault="00276CFD" w:rsidP="002C1074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01B996" w14:textId="77777777" w:rsidR="00365069" w:rsidRPr="0079746B" w:rsidRDefault="00365069" w:rsidP="00D53A02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5F399C70" w14:textId="5AD8E78D" w:rsidR="00284134" w:rsidRPr="0079746B" w:rsidRDefault="00365069" w:rsidP="0028413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4F6034">
        <w:rPr>
          <w:rFonts w:ascii="Arial" w:hAnsi="Arial" w:cs="Arial"/>
          <w:sz w:val="22"/>
          <w:szCs w:val="22"/>
        </w:rPr>
        <w:t>Il sottoscritto si impegna</w:t>
      </w:r>
      <w:r w:rsidR="00D2330F" w:rsidRPr="004F6034">
        <w:rPr>
          <w:rFonts w:ascii="Arial" w:hAnsi="Arial" w:cs="Arial"/>
          <w:sz w:val="22"/>
          <w:szCs w:val="22"/>
        </w:rPr>
        <w:t xml:space="preserve"> </w:t>
      </w:r>
      <w:r w:rsidRPr="004F6034">
        <w:rPr>
          <w:rFonts w:ascii="Arial" w:hAnsi="Arial" w:cs="Arial"/>
          <w:sz w:val="22"/>
          <w:szCs w:val="22"/>
        </w:rPr>
        <w:t>a</w:t>
      </w:r>
      <w:r w:rsidR="00050AFF" w:rsidRPr="004F6034">
        <w:rPr>
          <w:rFonts w:ascii="Arial" w:hAnsi="Arial" w:cs="Arial"/>
          <w:sz w:val="22"/>
          <w:szCs w:val="22"/>
        </w:rPr>
        <w:t xml:space="preserve"> comunicare</w:t>
      </w:r>
      <w:r w:rsidR="00D2330F" w:rsidRPr="004F6034">
        <w:rPr>
          <w:rFonts w:ascii="Arial" w:hAnsi="Arial" w:cs="Arial"/>
          <w:sz w:val="22"/>
          <w:szCs w:val="22"/>
        </w:rPr>
        <w:t>,</w:t>
      </w:r>
      <w:r w:rsidRPr="004F6034">
        <w:rPr>
          <w:rFonts w:ascii="Arial" w:hAnsi="Arial" w:cs="Arial"/>
          <w:sz w:val="22"/>
          <w:szCs w:val="22"/>
        </w:rPr>
        <w:t xml:space="preserve"> </w:t>
      </w:r>
      <w:r w:rsidR="00D2330F" w:rsidRPr="004F6034">
        <w:rPr>
          <w:rFonts w:ascii="Arial" w:hAnsi="Arial" w:cs="Arial"/>
          <w:sz w:val="22"/>
          <w:szCs w:val="22"/>
        </w:rPr>
        <w:t>tempestivamente</w:t>
      </w:r>
      <w:r w:rsidR="00D2330F" w:rsidRPr="0079746B">
        <w:rPr>
          <w:rFonts w:ascii="Arial" w:hAnsi="Arial" w:cs="Arial"/>
          <w:sz w:val="22"/>
          <w:szCs w:val="22"/>
        </w:rPr>
        <w:t xml:space="preserve"> e </w:t>
      </w:r>
      <w:r w:rsidRPr="0079746B">
        <w:rPr>
          <w:rFonts w:ascii="Arial" w:hAnsi="Arial" w:cs="Arial"/>
          <w:sz w:val="22"/>
          <w:szCs w:val="22"/>
        </w:rPr>
        <w:t>non oltre quindici giorni</w:t>
      </w:r>
      <w:r w:rsidR="00050AFF" w:rsidRPr="004F6034">
        <w:rPr>
          <w:rFonts w:ascii="Arial" w:hAnsi="Arial" w:cs="Arial"/>
          <w:sz w:val="22"/>
          <w:szCs w:val="22"/>
        </w:rPr>
        <w:t xml:space="preserve">, </w:t>
      </w:r>
      <w:r w:rsidRPr="004F6034">
        <w:rPr>
          <w:rFonts w:ascii="Arial" w:hAnsi="Arial" w:cs="Arial"/>
          <w:sz w:val="22"/>
          <w:szCs w:val="22"/>
        </w:rPr>
        <w:t>l'intervenuto</w:t>
      </w:r>
      <w:r w:rsidRPr="0079746B">
        <w:rPr>
          <w:rFonts w:ascii="Arial" w:hAnsi="Arial" w:cs="Arial"/>
          <w:sz w:val="22"/>
          <w:szCs w:val="22"/>
        </w:rPr>
        <w:t xml:space="preserve"> mutamento delle circostanze personali e di fatto che possa generare ipotesi di situazioni di conflitto di interessi rispetto alla funzione pubblica svolta (art. 19, comma 9, del Codice di comportamento </w:t>
      </w:r>
      <w:r w:rsidR="00391102" w:rsidRPr="0079746B">
        <w:rPr>
          <w:rFonts w:ascii="Arial" w:hAnsi="Arial" w:cs="Arial"/>
          <w:sz w:val="22"/>
          <w:szCs w:val="22"/>
        </w:rPr>
        <w:t>del personale della Regione</w:t>
      </w:r>
      <w:r w:rsidRPr="0079746B">
        <w:rPr>
          <w:rFonts w:ascii="Arial" w:hAnsi="Arial" w:cs="Arial"/>
          <w:sz w:val="22"/>
          <w:szCs w:val="22"/>
        </w:rPr>
        <w:t>).</w:t>
      </w:r>
    </w:p>
    <w:p w14:paraId="40335293" w14:textId="21346F93" w:rsidR="00C00502" w:rsidRPr="0079746B" w:rsidRDefault="00C00502" w:rsidP="00284134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BF39BBC" w14:textId="26E74315" w:rsidR="007E3BBF" w:rsidRPr="0079746B" w:rsidRDefault="007E3BBF" w:rsidP="007E3BBF">
      <w:pPr>
        <w:pStyle w:val="Standard"/>
        <w:numPr>
          <w:ilvl w:val="0"/>
          <w:numId w:val="5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b/>
          <w:sz w:val="22"/>
          <w:szCs w:val="22"/>
        </w:rPr>
        <w:t xml:space="preserve">ATTIVITÀ INERENTI AI CONTRATTI ED ALTRI ATTI NEGOZIALI </w:t>
      </w:r>
      <w:r w:rsidRPr="0079746B">
        <w:rPr>
          <w:rFonts w:ascii="Arial" w:hAnsi="Arial" w:cs="Arial"/>
          <w:sz w:val="22"/>
          <w:szCs w:val="22"/>
        </w:rPr>
        <w:t xml:space="preserve">- (art. 15, </w:t>
      </w:r>
      <w:hyperlink r:id="rId14" w:history="1">
        <w:r w:rsidR="008E230D" w:rsidRPr="00B54DE2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della Regione</w:t>
        </w:r>
      </w:hyperlink>
      <w:r w:rsidRPr="0079746B">
        <w:rPr>
          <w:rFonts w:ascii="Arial" w:hAnsi="Arial" w:cs="Arial"/>
          <w:sz w:val="22"/>
          <w:szCs w:val="22"/>
        </w:rPr>
        <w:t>)</w:t>
      </w:r>
    </w:p>
    <w:p w14:paraId="1BAA35F8" w14:textId="77777777" w:rsidR="007E3BBF" w:rsidRPr="0079746B" w:rsidRDefault="007E3BBF" w:rsidP="007E3BBF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6BE5272F" w14:textId="77777777" w:rsidR="007E3BBF" w:rsidRPr="0079746B" w:rsidRDefault="007E3BBF" w:rsidP="007E3BBF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di essere al corrente che qualora, nello svolgimento delle proprie attività istituzionali, dovesse partecipare o concorrere allo svolgimento delle seguenti attività</w:t>
      </w:r>
    </w:p>
    <w:p w14:paraId="511D29D6" w14:textId="77777777" w:rsidR="007E3BBF" w:rsidRPr="0079746B" w:rsidRDefault="007E3BBF" w:rsidP="007E3BBF">
      <w:pPr>
        <w:pStyle w:val="Standard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conclusione di accordi e negozi</w:t>
      </w:r>
    </w:p>
    <w:p w14:paraId="66DAE901" w14:textId="77777777" w:rsidR="007E3BBF" w:rsidRPr="0079746B" w:rsidRDefault="007E3BBF" w:rsidP="007E3BBF">
      <w:pPr>
        <w:pStyle w:val="Standard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conferimento di incarichi</w:t>
      </w:r>
    </w:p>
    <w:p w14:paraId="7729CBA3" w14:textId="77777777" w:rsidR="007E3BBF" w:rsidRPr="0079746B" w:rsidRDefault="007E3BBF" w:rsidP="007E3BBF">
      <w:pPr>
        <w:pStyle w:val="Standard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stipulazione di contratti per conto dell'amministrazione</w:t>
      </w:r>
    </w:p>
    <w:p w14:paraId="19762B39" w14:textId="77777777" w:rsidR="007E3BBF" w:rsidRPr="0079746B" w:rsidRDefault="007E3BBF" w:rsidP="007E3BBF">
      <w:pPr>
        <w:pStyle w:val="Standard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concessione di sovvenzioni, contributi, sussidi ed ausili finanziari alle imprese e comunque di vantaggi economici di qualunque genere a soggetti pubblici e privati</w:t>
      </w:r>
    </w:p>
    <w:p w14:paraId="6564D8AF" w14:textId="77777777" w:rsidR="007E3BBF" w:rsidRPr="0079746B" w:rsidRDefault="007E3BBF" w:rsidP="007E3BBF">
      <w:pPr>
        <w:pStyle w:val="Standard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 xml:space="preserve">espletamento delle relative procedure di individuazione delle parti, dei beneficiari o di scelta del contraente, nonché nella fase di esecuzione degli stessi, </w:t>
      </w:r>
    </w:p>
    <w:p w14:paraId="01E21857" w14:textId="77777777" w:rsidR="007E3BBF" w:rsidRPr="0079746B" w:rsidRDefault="007E3BBF" w:rsidP="007E3BB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9CC795A" w14:textId="77777777" w:rsidR="007E3BBF" w:rsidRPr="0079746B" w:rsidRDefault="007E3BBF" w:rsidP="007E3BBF">
      <w:pPr>
        <w:pStyle w:val="Standard"/>
        <w:rPr>
          <w:rFonts w:ascii="Arial" w:hAnsi="Arial" w:cs="Arial"/>
          <w:b/>
          <w:sz w:val="22"/>
          <w:szCs w:val="22"/>
        </w:rPr>
      </w:pPr>
      <w:r w:rsidRPr="0079746B">
        <w:rPr>
          <w:rFonts w:ascii="Arial" w:hAnsi="Arial" w:cs="Arial"/>
          <w:b/>
          <w:sz w:val="22"/>
          <w:szCs w:val="22"/>
        </w:rPr>
        <w:t>HA IL DOVERE DI</w:t>
      </w:r>
      <w:r w:rsidRPr="0079746B">
        <w:rPr>
          <w:rFonts w:ascii="Arial" w:hAnsi="Arial" w:cs="Arial"/>
          <w:b/>
          <w:sz w:val="22"/>
          <w:szCs w:val="22"/>
        </w:rPr>
        <w:br/>
      </w:r>
    </w:p>
    <w:p w14:paraId="145850EF" w14:textId="77777777" w:rsidR="007E3BBF" w:rsidRPr="0079746B" w:rsidRDefault="007E3BBF" w:rsidP="007E3BBF">
      <w:pPr>
        <w:pStyle w:val="Standard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 xml:space="preserve">non ricorrere a mediazione di terzi, né corrispondere o promettere ad alcuna utilità a titolo di intermediazione, né per facilitare o aver facilitato la conclusione o l'esecuzione del contratto, fatti salvi i casi in cui l'amministrazione abbia deciso di ricorrere all'attività di intermediazione professionale; </w:t>
      </w:r>
      <w:r w:rsidRPr="0079746B">
        <w:rPr>
          <w:rFonts w:ascii="Arial" w:hAnsi="Arial" w:cs="Arial"/>
          <w:sz w:val="22"/>
          <w:szCs w:val="22"/>
        </w:rPr>
        <w:br/>
      </w:r>
    </w:p>
    <w:p w14:paraId="1B25A623" w14:textId="6D9B9FF6" w:rsidR="007E3BBF" w:rsidRPr="0079746B" w:rsidRDefault="007E3BBF" w:rsidP="007E3BBF">
      <w:pPr>
        <w:pStyle w:val="Standard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 xml:space="preserve">comunicare tempestivamente per iscritto, sulla base delle disposizioni contenute nell'articolo 7 del </w:t>
      </w:r>
      <w:r w:rsidRPr="004F6034">
        <w:rPr>
          <w:rFonts w:ascii="Arial" w:hAnsi="Arial" w:cs="Arial"/>
          <w:sz w:val="22"/>
          <w:szCs w:val="22"/>
        </w:rPr>
        <w:t>Codice</w:t>
      </w:r>
      <w:r w:rsidR="002C13CA" w:rsidRPr="004F6034">
        <w:rPr>
          <w:rFonts w:ascii="Arial" w:hAnsi="Arial" w:cs="Arial"/>
          <w:sz w:val="22"/>
          <w:szCs w:val="22"/>
        </w:rPr>
        <w:t xml:space="preserve"> di comportamento</w:t>
      </w:r>
      <w:r w:rsidRPr="0079746B">
        <w:rPr>
          <w:rFonts w:ascii="Arial" w:hAnsi="Arial" w:cs="Arial"/>
          <w:sz w:val="22"/>
          <w:szCs w:val="22"/>
        </w:rPr>
        <w:t xml:space="preserve">, ogni situazione di conflitto d'interessi che si presenti nello svolgimento dei propri compiti inerenti alle attività del comma 1, astenendosi dal partecipare alle medesime procedure; </w:t>
      </w:r>
      <w:r w:rsidRPr="0079746B">
        <w:rPr>
          <w:rFonts w:ascii="Arial" w:hAnsi="Arial" w:cs="Arial"/>
          <w:sz w:val="22"/>
          <w:szCs w:val="22"/>
        </w:rPr>
        <w:br/>
      </w:r>
    </w:p>
    <w:p w14:paraId="0E6340DE" w14:textId="77777777" w:rsidR="007E3BBF" w:rsidRPr="0079746B" w:rsidRDefault="007E3BBF" w:rsidP="007E3BBF">
      <w:pPr>
        <w:pStyle w:val="Standard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  <w:u w:val="single"/>
        </w:rPr>
        <w:t>se abbia stipulato contratti a titolo privato</w:t>
      </w:r>
      <w:r w:rsidRPr="0079746B">
        <w:rPr>
          <w:rFonts w:ascii="Arial" w:hAnsi="Arial" w:cs="Arial"/>
          <w:sz w:val="22"/>
          <w:szCs w:val="22"/>
        </w:rPr>
        <w:t xml:space="preserve"> - fatta eccezione per i contratti c.d. per adesione di cui all'art. 1342 c.c. - o ricevuto altre utilità da soggetti privati, nel biennio successivo </w:t>
      </w:r>
    </w:p>
    <w:p w14:paraId="10BC4850" w14:textId="77777777" w:rsidR="007E3BBF" w:rsidRPr="0079746B" w:rsidRDefault="007E3BBF" w:rsidP="007E3BBF">
      <w:pPr>
        <w:pStyle w:val="Standard"/>
        <w:numPr>
          <w:ilvl w:val="1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 xml:space="preserve">astenersi dall'adottare decisioni o partecipare a qualsiasi attività di cui al comma 1 verso i medesimi soggetti privati; </w:t>
      </w:r>
    </w:p>
    <w:p w14:paraId="222ED95D" w14:textId="77777777" w:rsidR="007E3BBF" w:rsidRPr="0079746B" w:rsidRDefault="007E3BBF" w:rsidP="007E3BBF">
      <w:pPr>
        <w:pStyle w:val="Standard"/>
        <w:ind w:left="1440"/>
        <w:jc w:val="both"/>
        <w:rPr>
          <w:rFonts w:ascii="Arial" w:hAnsi="Arial" w:cs="Arial"/>
          <w:sz w:val="22"/>
          <w:szCs w:val="22"/>
        </w:rPr>
      </w:pPr>
    </w:p>
    <w:p w14:paraId="7A559661" w14:textId="77777777" w:rsidR="007E3BBF" w:rsidRPr="0079746B" w:rsidRDefault="007E3BBF" w:rsidP="007E3BBF">
      <w:pPr>
        <w:pStyle w:val="Standard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  <w:u w:val="single"/>
        </w:rPr>
        <w:t xml:space="preserve">se stipuli contratti a titolo privato </w:t>
      </w:r>
      <w:r w:rsidRPr="0079746B">
        <w:rPr>
          <w:rFonts w:ascii="Arial" w:hAnsi="Arial" w:cs="Arial"/>
          <w:sz w:val="22"/>
          <w:szCs w:val="22"/>
        </w:rPr>
        <w:t xml:space="preserve">- fatta eccezione per i contratti c.d. per adesione di cui all'art. 1342 c.c. - o riceva altre utilità da soggetti in relazione ai quali nel biennio antecedente abbia adottato decisioni o partecipato a qualsiasi attività di cui al comma 1, </w:t>
      </w:r>
    </w:p>
    <w:p w14:paraId="3B8F2A36" w14:textId="2503C44C" w:rsidR="00FE7C70" w:rsidRDefault="007E3BBF" w:rsidP="00FE7C70">
      <w:pPr>
        <w:pStyle w:val="Standard"/>
        <w:numPr>
          <w:ilvl w:val="1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>informare per iscritto la/il propria/o dirigente o, se trattasi di personale dirigenziale</w:t>
      </w:r>
      <w:r w:rsidR="00AD4FF1" w:rsidRPr="0079746B">
        <w:rPr>
          <w:rFonts w:ascii="Arial" w:hAnsi="Arial" w:cs="Arial"/>
          <w:sz w:val="22"/>
          <w:szCs w:val="22"/>
        </w:rPr>
        <w:t>, il responsabile della</w:t>
      </w:r>
      <w:r w:rsidRPr="0079746B">
        <w:rPr>
          <w:rFonts w:ascii="Arial" w:hAnsi="Arial" w:cs="Arial"/>
          <w:sz w:val="22"/>
          <w:szCs w:val="22"/>
        </w:rPr>
        <w:t xml:space="preserve"> prevenzione della corruzione, tempestivamente e comunque non oltre quindici giorni, e si astiene dal partecipare ad ogni successiva attività o decisione.</w:t>
      </w:r>
    </w:p>
    <w:p w14:paraId="59E1538D" w14:textId="77777777" w:rsidR="00FE7C70" w:rsidRPr="00FE7C70" w:rsidRDefault="00FE7C70" w:rsidP="00FE7C7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59629BBE" w14:textId="77777777" w:rsidR="00FE7C70" w:rsidRPr="0079746B" w:rsidRDefault="00FE7C70" w:rsidP="00FE7C70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3048B887" w14:textId="61B8AA62" w:rsidR="009B258A" w:rsidRPr="0079746B" w:rsidRDefault="009B258A" w:rsidP="00992494">
      <w:pPr>
        <w:pStyle w:val="Standard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b/>
          <w:sz w:val="22"/>
          <w:szCs w:val="22"/>
        </w:rPr>
        <w:t>ASSENZA DI CONDIZIONI   OSTATIVE   ALL’ASSEGNAZIONE A DETERMINATI UFFICI</w:t>
      </w:r>
      <w:r w:rsidRPr="0079746B">
        <w:rPr>
          <w:rFonts w:ascii="Arial" w:hAnsi="Arial" w:cs="Arial"/>
          <w:sz w:val="22"/>
          <w:szCs w:val="22"/>
        </w:rPr>
        <w:t xml:space="preserve">  </w:t>
      </w:r>
      <w:r w:rsidR="00C96FB1" w:rsidRPr="003A160E">
        <w:rPr>
          <w:rFonts w:ascii="Arial" w:hAnsi="Arial" w:cs="Arial"/>
          <w:sz w:val="22"/>
          <w:szCs w:val="22"/>
        </w:rPr>
        <w:t>(</w:t>
      </w:r>
      <w:hyperlink r:id="rId15" w:history="1">
        <w:r w:rsidR="00C96FB1" w:rsidRPr="003A160E">
          <w:rPr>
            <w:rFonts w:ascii="Arial" w:hAnsi="Arial" w:cs="Arial"/>
            <w:sz w:val="22"/>
            <w:szCs w:val="22"/>
          </w:rPr>
          <w:t xml:space="preserve">art. 35 bis del </w:t>
        </w:r>
        <w:hyperlink r:id="rId16" w:history="1">
          <w:r w:rsidR="00C96FB1" w:rsidRPr="000D302A">
            <w:rPr>
              <w:rStyle w:val="Collegamentoipertestuale"/>
              <w:rFonts w:ascii="Arial" w:hAnsi="Arial" w:cs="Arial"/>
              <w:sz w:val="22"/>
              <w:szCs w:val="22"/>
              <w:shd w:val="clear" w:color="auto" w:fill="FFFFFF"/>
            </w:rPr>
            <w:t>D.lgs. 165/2001</w:t>
          </w:r>
        </w:hyperlink>
      </w:hyperlink>
      <w:r w:rsidR="00C96FB1" w:rsidRPr="003A160E">
        <w:rPr>
          <w:rStyle w:val="Rimandonotaapidipagina"/>
          <w:rFonts w:ascii="Arial" w:hAnsi="Arial" w:cs="Arial"/>
          <w:sz w:val="22"/>
          <w:szCs w:val="22"/>
        </w:rPr>
        <w:footnoteReference w:id="7"/>
      </w:r>
      <w:r w:rsidR="00C96FB1" w:rsidRPr="003A160E">
        <w:rPr>
          <w:rFonts w:ascii="Arial" w:hAnsi="Arial" w:cs="Arial"/>
          <w:sz w:val="22"/>
          <w:szCs w:val="22"/>
        </w:rPr>
        <w:t>)</w:t>
      </w:r>
    </w:p>
    <w:p w14:paraId="70DBDE6B" w14:textId="77777777" w:rsidR="009B258A" w:rsidRPr="0079746B" w:rsidRDefault="009B258A" w:rsidP="009B258A">
      <w:pPr>
        <w:suppressAutoHyphens w:val="0"/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lastRenderedPageBreak/>
        <w:t xml:space="preserve">che la struttura di assegnazione </w:t>
      </w:r>
    </w:p>
    <w:p w14:paraId="44F2A529" w14:textId="2BB6DFDA" w:rsidR="00FE7C70" w:rsidRPr="0079746B" w:rsidRDefault="009B258A" w:rsidP="009B258A">
      <w:pPr>
        <w:pStyle w:val="Standard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79746B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53EC8F7F" w14:textId="77777777" w:rsidR="009B258A" w:rsidRPr="0079746B" w:rsidRDefault="009D6AFB" w:rsidP="009B258A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64896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258A" w:rsidRPr="0079746B">
            <w:rPr>
              <w:rFonts w:ascii="MS Gothic" w:eastAsia="MS Gothic" w:hAnsi="MS Gothic" w:cs="Arial"/>
              <w:sz w:val="22"/>
              <w:szCs w:val="22"/>
            </w:rPr>
            <w:t>☐</w:t>
          </w:r>
        </w:sdtContent>
      </w:sdt>
      <w:r w:rsidR="009B258A" w:rsidRPr="0079746B">
        <w:rPr>
          <w:rFonts w:ascii="Arial" w:hAnsi="Arial" w:cs="Arial"/>
          <w:sz w:val="22"/>
          <w:szCs w:val="22"/>
        </w:rPr>
        <w:t xml:space="preserve"> è preposta a una delle seguenti attività </w:t>
      </w:r>
    </w:p>
    <w:p w14:paraId="3549D4C0" w14:textId="77777777" w:rsidR="009B258A" w:rsidRPr="0079746B" w:rsidRDefault="009D6AFB" w:rsidP="009B258A">
      <w:pPr>
        <w:suppressAutoHyphens w:val="0"/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81226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258A" w:rsidRPr="0079746B">
            <w:rPr>
              <w:rFonts w:ascii="MS Gothic" w:eastAsia="MS Gothic" w:hAnsi="MS Gothic" w:cs="Arial"/>
              <w:sz w:val="22"/>
              <w:szCs w:val="22"/>
            </w:rPr>
            <w:t>☐</w:t>
          </w:r>
        </w:sdtContent>
      </w:sdt>
      <w:r w:rsidR="009B258A" w:rsidRPr="0079746B">
        <w:rPr>
          <w:rFonts w:ascii="Arial" w:hAnsi="Arial" w:cs="Arial"/>
          <w:sz w:val="22"/>
          <w:szCs w:val="22"/>
        </w:rPr>
        <w:t xml:space="preserve"> NON è preposta a nessuna delle seguenti attività:</w:t>
      </w:r>
    </w:p>
    <w:p w14:paraId="6C73ACE1" w14:textId="77777777" w:rsidR="00284134" w:rsidRPr="0079746B" w:rsidRDefault="00284134" w:rsidP="009B258A">
      <w:pPr>
        <w:suppressAutoHyphens w:val="0"/>
        <w:spacing w:line="276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14:paraId="2CBC197E" w14:textId="77777777" w:rsidR="009B258A" w:rsidRPr="0079746B" w:rsidRDefault="009B258A" w:rsidP="009B258A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9746B">
        <w:rPr>
          <w:rFonts w:ascii="Arial" w:hAnsi="Arial" w:cs="Arial"/>
          <w:b/>
          <w:sz w:val="22"/>
          <w:szCs w:val="22"/>
        </w:rPr>
        <w:t>gestione delle risorse finanziarie;</w:t>
      </w:r>
    </w:p>
    <w:p w14:paraId="472AC406" w14:textId="77777777" w:rsidR="009B258A" w:rsidRPr="0079746B" w:rsidRDefault="009B258A" w:rsidP="009B258A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9746B">
        <w:rPr>
          <w:rFonts w:ascii="Arial" w:hAnsi="Arial" w:cs="Arial"/>
          <w:b/>
          <w:sz w:val="22"/>
          <w:szCs w:val="22"/>
        </w:rPr>
        <w:t>acquisizione di beni, servizi e forniture;</w:t>
      </w:r>
    </w:p>
    <w:p w14:paraId="4EAEFE6F" w14:textId="77777777" w:rsidR="009B258A" w:rsidRPr="0079746B" w:rsidRDefault="009B258A" w:rsidP="009B258A">
      <w:pPr>
        <w:numPr>
          <w:ilvl w:val="0"/>
          <w:numId w:val="12"/>
        </w:numPr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9746B">
        <w:rPr>
          <w:rFonts w:ascii="Arial" w:hAnsi="Arial" w:cs="Arial"/>
          <w:b/>
          <w:sz w:val="22"/>
          <w:szCs w:val="22"/>
        </w:rPr>
        <w:t xml:space="preserve">concessione o erogazione di sovvenzioni, contributi, sussidi, ausili finanziari o attribuzioni di vantaggi economici a soggetti pubblici e privati    </w:t>
      </w:r>
    </w:p>
    <w:p w14:paraId="2A63C383" w14:textId="77777777" w:rsidR="009B258A" w:rsidRPr="0079746B" w:rsidRDefault="009B258A" w:rsidP="009B258A">
      <w:pPr>
        <w:pStyle w:val="Standard"/>
        <w:spacing w:before="240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  <w:u w:val="single"/>
        </w:rPr>
        <w:t>In caso positivo</w:t>
      </w:r>
      <w:r w:rsidRPr="0079746B">
        <w:rPr>
          <w:rFonts w:ascii="Arial" w:hAnsi="Arial" w:cs="Arial"/>
          <w:sz w:val="22"/>
          <w:szCs w:val="22"/>
        </w:rPr>
        <w:t xml:space="preserve"> vale a dire se la struttura di assegnazione è preposta ad una delle attività sopra elencate:</w:t>
      </w:r>
    </w:p>
    <w:p w14:paraId="5050549A" w14:textId="77777777" w:rsidR="009B258A" w:rsidRPr="0079746B" w:rsidRDefault="009B258A" w:rsidP="009B258A">
      <w:pPr>
        <w:pStyle w:val="Standard"/>
        <w:spacing w:before="240"/>
        <w:jc w:val="both"/>
        <w:rPr>
          <w:rFonts w:ascii="Arial" w:hAnsi="Arial" w:cs="Arial"/>
          <w:i/>
          <w:color w:val="C00000"/>
          <w:sz w:val="22"/>
          <w:szCs w:val="22"/>
        </w:rPr>
      </w:pPr>
      <w:r w:rsidRPr="0079746B">
        <w:rPr>
          <w:rFonts w:ascii="Arial" w:hAnsi="Arial" w:cs="Arial"/>
          <w:i/>
          <w:color w:val="C00000"/>
          <w:sz w:val="22"/>
          <w:szCs w:val="22"/>
        </w:rPr>
        <w:t>&lt;mettere una crocetta sull’opzione prescelta&gt;</w:t>
      </w:r>
    </w:p>
    <w:p w14:paraId="34CA73E2" w14:textId="2E505303" w:rsidR="009B258A" w:rsidRPr="0079746B" w:rsidRDefault="009D6AFB" w:rsidP="009B258A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84567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37FB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9B258A" w:rsidRPr="0079746B">
        <w:rPr>
          <w:rFonts w:ascii="Arial" w:hAnsi="Arial" w:cs="Arial"/>
          <w:sz w:val="22"/>
          <w:szCs w:val="22"/>
        </w:rPr>
        <w:t xml:space="preserve"> di NON essere mai stato condannato, neanche con sentenza non passata in giudicato, per i reati previsti nel capo I, titolo II del libro secondo del codice penale.</w:t>
      </w:r>
    </w:p>
    <w:p w14:paraId="55CC7A12" w14:textId="77777777" w:rsidR="009B258A" w:rsidRPr="0079746B" w:rsidRDefault="009D6AFB" w:rsidP="009B258A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4071946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258A" w:rsidRPr="0079746B">
            <w:rPr>
              <w:rFonts w:ascii="MS Gothic" w:eastAsia="MS Gothic" w:hAnsi="MS Gothic" w:cs="Arial"/>
              <w:sz w:val="22"/>
              <w:szCs w:val="22"/>
            </w:rPr>
            <w:t>☐</w:t>
          </w:r>
        </w:sdtContent>
      </w:sdt>
      <w:r w:rsidR="009B258A" w:rsidRPr="0079746B">
        <w:rPr>
          <w:rFonts w:ascii="Arial" w:hAnsi="Arial" w:cs="Arial"/>
          <w:sz w:val="22"/>
          <w:szCs w:val="22"/>
        </w:rPr>
        <w:t xml:space="preserve"> di essere stato/a condannato/a, con sentenza non passata in giudicato, per uno dei reati previsti nel capo I, titolo II del libro secondo del codice penale; tuttavia per la medesima fattispecie è intervenuta sentenza, anche non definitiva, di proscioglimento, oppure, un provvedimento di riabilitazione.</w:t>
      </w:r>
    </w:p>
    <w:p w14:paraId="2073DDA2" w14:textId="77777777" w:rsidR="00F0033C" w:rsidRPr="0079746B" w:rsidRDefault="00F0033C" w:rsidP="009B258A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80A4235" w14:textId="77777777" w:rsidR="00050F59" w:rsidRPr="0079746B" w:rsidRDefault="00050F59" w:rsidP="00050F59">
      <w:pPr>
        <w:pStyle w:val="Paragrafoelenco"/>
        <w:autoSpaceDE/>
        <w:autoSpaceDN/>
        <w:adjustRightInd/>
        <w:spacing w:after="0"/>
        <w:jc w:val="both"/>
        <w:rPr>
          <w:rFonts w:ascii="Arial" w:eastAsia="Source Han Sans CN Regular" w:hAnsi="Arial" w:cs="Arial"/>
          <w:kern w:val="2"/>
          <w:sz w:val="22"/>
          <w:szCs w:val="22"/>
          <w:lang w:eastAsia="zh-CN" w:bidi="hi-IN"/>
        </w:rPr>
      </w:pPr>
    </w:p>
    <w:p w14:paraId="5C9AA120" w14:textId="77777777" w:rsidR="009B258A" w:rsidRPr="0079746B" w:rsidRDefault="009B258A" w:rsidP="00992494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 w:rsidRPr="0079746B">
        <w:rPr>
          <w:rFonts w:ascii="Arial" w:hAnsi="Arial" w:cs="Arial"/>
          <w:b/>
          <w:sz w:val="22"/>
          <w:szCs w:val="22"/>
        </w:rPr>
        <w:t>DICHIARAZIONI CONCLUSIVE</w:t>
      </w:r>
    </w:p>
    <w:p w14:paraId="33243978" w14:textId="77777777" w:rsidR="009B258A" w:rsidRPr="0079746B" w:rsidRDefault="009B258A" w:rsidP="009B258A">
      <w:pPr>
        <w:pStyle w:val="Standard"/>
        <w:ind w:left="720"/>
        <w:jc w:val="center"/>
        <w:rPr>
          <w:rFonts w:ascii="Arial" w:hAnsi="Arial" w:cs="Arial"/>
          <w:b/>
          <w:sz w:val="22"/>
          <w:szCs w:val="22"/>
        </w:rPr>
      </w:pPr>
    </w:p>
    <w:p w14:paraId="29A9A452" w14:textId="6042C27D" w:rsidR="0090775F" w:rsidRPr="008612F3" w:rsidRDefault="009B258A" w:rsidP="0090775F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9746B">
        <w:rPr>
          <w:rFonts w:ascii="Arial" w:hAnsi="Arial" w:cs="Arial"/>
          <w:sz w:val="22"/>
          <w:szCs w:val="22"/>
        </w:rPr>
        <w:tab/>
      </w:r>
      <w:proofErr w:type="spellStart"/>
      <w:r w:rsidR="0090775F" w:rsidRPr="008612F3">
        <w:rPr>
          <w:rFonts w:ascii="Arial" w:hAnsi="Arial" w:cs="Arial"/>
          <w:sz w:val="22"/>
          <w:szCs w:val="22"/>
        </w:rPr>
        <w:t>ll</w:t>
      </w:r>
      <w:proofErr w:type="spellEnd"/>
      <w:r w:rsidR="0090775F" w:rsidRPr="008612F3">
        <w:rPr>
          <w:rFonts w:ascii="Arial" w:hAnsi="Arial" w:cs="Arial"/>
          <w:sz w:val="22"/>
          <w:szCs w:val="22"/>
        </w:rPr>
        <w:t xml:space="preserve">/La sottoscritto/a dichiara di avere piena cognizione e di impegnarsi a rispettare il </w:t>
      </w:r>
      <w:hyperlink r:id="rId17" w:history="1">
        <w:r w:rsidR="0090775F" w:rsidRPr="008612F3">
          <w:rPr>
            <w:rStyle w:val="Collegamentoipertestuale"/>
            <w:rFonts w:ascii="Arial" w:hAnsi="Arial" w:cs="Arial"/>
            <w:sz w:val="22"/>
            <w:szCs w:val="22"/>
          </w:rPr>
          <w:t>D.P.R. 16 aprile 2013, n. 62</w:t>
        </w:r>
      </w:hyperlink>
      <w:r w:rsidR="0090775F" w:rsidRPr="008612F3">
        <w:rPr>
          <w:rFonts w:ascii="Arial" w:hAnsi="Arial" w:cs="Arial"/>
          <w:sz w:val="22"/>
          <w:szCs w:val="22"/>
        </w:rPr>
        <w:t xml:space="preserve">, “Regolamento recante Codice di comportamento dei dipendenti pubblici, a norma dell'articolo 54 del </w:t>
      </w:r>
      <w:r w:rsidR="0090775F">
        <w:rPr>
          <w:rFonts w:ascii="Arial" w:hAnsi="Arial" w:cs="Arial"/>
          <w:sz w:val="22"/>
          <w:szCs w:val="22"/>
        </w:rPr>
        <w:t>D</w:t>
      </w:r>
      <w:r w:rsidR="0090775F" w:rsidRPr="008612F3">
        <w:rPr>
          <w:rFonts w:ascii="Arial" w:hAnsi="Arial" w:cs="Arial"/>
          <w:sz w:val="22"/>
          <w:szCs w:val="22"/>
        </w:rPr>
        <w:t xml:space="preserve">ecreto legislativo 30 marzo 2001, n. 165” e </w:t>
      </w:r>
      <w:proofErr w:type="spellStart"/>
      <w:r w:rsidR="0090775F" w:rsidRPr="008612F3">
        <w:rPr>
          <w:rFonts w:ascii="Arial" w:hAnsi="Arial" w:cs="Arial"/>
          <w:sz w:val="22"/>
          <w:szCs w:val="22"/>
        </w:rPr>
        <w:t>ss.mm.ii</w:t>
      </w:r>
      <w:proofErr w:type="spellEnd"/>
      <w:r w:rsidR="0090775F" w:rsidRPr="008612F3">
        <w:rPr>
          <w:rFonts w:ascii="Arial" w:hAnsi="Arial" w:cs="Arial"/>
          <w:sz w:val="22"/>
          <w:szCs w:val="22"/>
        </w:rPr>
        <w:t>. ed il “</w:t>
      </w:r>
      <w:hyperlink r:id="rId18" w:history="1">
        <w:r w:rsidR="0090775F" w:rsidRPr="008612F3">
          <w:rPr>
            <w:rStyle w:val="Collegamentoipertestuale"/>
            <w:rFonts w:ascii="Arial" w:hAnsi="Arial" w:cs="Arial"/>
            <w:sz w:val="22"/>
            <w:szCs w:val="22"/>
          </w:rPr>
          <w:t>Codice di comportamento del personale del Sistema regione e delle società partecipate della Regione Autonoma della Sardegna</w:t>
        </w:r>
      </w:hyperlink>
      <w:r w:rsidR="0090775F" w:rsidRPr="008612F3">
        <w:rPr>
          <w:rFonts w:ascii="Arial" w:hAnsi="Arial" w:cs="Arial"/>
          <w:sz w:val="22"/>
          <w:szCs w:val="22"/>
        </w:rPr>
        <w:t xml:space="preserve">”, Allegato alla </w:t>
      </w:r>
      <w:proofErr w:type="spellStart"/>
      <w:r w:rsidR="0090775F" w:rsidRPr="008612F3">
        <w:rPr>
          <w:rFonts w:ascii="Arial" w:hAnsi="Arial" w:cs="Arial"/>
          <w:sz w:val="22"/>
          <w:szCs w:val="22"/>
        </w:rPr>
        <w:t>Delib</w:t>
      </w:r>
      <w:proofErr w:type="spellEnd"/>
      <w:r w:rsidR="0090775F" w:rsidRPr="008612F3">
        <w:rPr>
          <w:rFonts w:ascii="Arial" w:hAnsi="Arial" w:cs="Arial"/>
          <w:sz w:val="22"/>
          <w:szCs w:val="22"/>
        </w:rPr>
        <w:t>.</w:t>
      </w:r>
      <w:r w:rsidR="009D6AFB">
        <w:rPr>
          <w:rFonts w:ascii="Arial" w:hAnsi="Arial" w:cs="Arial"/>
          <w:sz w:val="22"/>
          <w:szCs w:val="22"/>
        </w:rPr>
        <w:t xml:space="preserve"> </w:t>
      </w:r>
      <w:r w:rsidR="0090775F" w:rsidRPr="008612F3">
        <w:rPr>
          <w:rFonts w:ascii="Arial" w:hAnsi="Arial" w:cs="Arial"/>
          <w:sz w:val="22"/>
          <w:szCs w:val="22"/>
        </w:rPr>
        <w:t xml:space="preserve">G.R. n. </w:t>
      </w:r>
      <w:r w:rsidR="009D1723">
        <w:rPr>
          <w:rFonts w:ascii="Arial" w:hAnsi="Arial" w:cs="Arial"/>
          <w:sz w:val="22"/>
          <w:szCs w:val="22"/>
        </w:rPr>
        <w:t>68/15</w:t>
      </w:r>
      <w:r w:rsidR="0090775F" w:rsidRPr="008612F3">
        <w:rPr>
          <w:rFonts w:ascii="Arial" w:hAnsi="Arial" w:cs="Arial"/>
          <w:sz w:val="22"/>
          <w:szCs w:val="22"/>
        </w:rPr>
        <w:t xml:space="preserve"> del </w:t>
      </w:r>
      <w:r w:rsidR="009D1723">
        <w:rPr>
          <w:rFonts w:ascii="Arial" w:hAnsi="Arial" w:cs="Arial"/>
          <w:sz w:val="22"/>
          <w:szCs w:val="22"/>
        </w:rPr>
        <w:t>31</w:t>
      </w:r>
      <w:r w:rsidR="0090775F" w:rsidRPr="008612F3">
        <w:rPr>
          <w:rFonts w:ascii="Arial" w:hAnsi="Arial" w:cs="Arial"/>
          <w:sz w:val="22"/>
          <w:szCs w:val="22"/>
        </w:rPr>
        <w:t>.1</w:t>
      </w:r>
      <w:r w:rsidR="009D1723">
        <w:rPr>
          <w:rFonts w:ascii="Arial" w:hAnsi="Arial" w:cs="Arial"/>
          <w:sz w:val="22"/>
          <w:szCs w:val="22"/>
        </w:rPr>
        <w:t>2</w:t>
      </w:r>
      <w:r w:rsidR="0090775F" w:rsidRPr="008612F3">
        <w:rPr>
          <w:rFonts w:ascii="Arial" w:hAnsi="Arial" w:cs="Arial"/>
          <w:sz w:val="22"/>
          <w:szCs w:val="22"/>
        </w:rPr>
        <w:t>.202</w:t>
      </w:r>
      <w:r w:rsidR="009D1723">
        <w:rPr>
          <w:rFonts w:ascii="Arial" w:hAnsi="Arial" w:cs="Arial"/>
          <w:sz w:val="22"/>
          <w:szCs w:val="22"/>
        </w:rPr>
        <w:t>5</w:t>
      </w:r>
      <w:r w:rsidR="0090775F" w:rsidRPr="008612F3">
        <w:rPr>
          <w:rFonts w:ascii="Arial" w:hAnsi="Arial" w:cs="Arial"/>
          <w:sz w:val="22"/>
          <w:szCs w:val="22"/>
        </w:rPr>
        <w:t>.</w:t>
      </w:r>
    </w:p>
    <w:p w14:paraId="6C119861" w14:textId="77777777" w:rsidR="0090775F" w:rsidRPr="008612F3" w:rsidRDefault="0090775F" w:rsidP="0090775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A0FC316" w14:textId="77777777" w:rsidR="0090775F" w:rsidRPr="008612F3" w:rsidRDefault="0090775F" w:rsidP="0090775F">
      <w:pPr>
        <w:pStyle w:val="Standard"/>
        <w:ind w:firstLine="709"/>
        <w:jc w:val="both"/>
        <w:rPr>
          <w:rFonts w:ascii="Arial" w:hAnsi="Arial" w:cs="Arial"/>
          <w:sz w:val="22"/>
          <w:szCs w:val="22"/>
        </w:rPr>
      </w:pPr>
      <w:proofErr w:type="spellStart"/>
      <w:r w:rsidRPr="008612F3">
        <w:rPr>
          <w:rFonts w:ascii="Arial" w:hAnsi="Arial" w:cs="Arial"/>
          <w:sz w:val="22"/>
          <w:szCs w:val="22"/>
        </w:rPr>
        <w:t>ll</w:t>
      </w:r>
      <w:proofErr w:type="spellEnd"/>
      <w:r w:rsidRPr="008612F3">
        <w:rPr>
          <w:rFonts w:ascii="Arial" w:hAnsi="Arial" w:cs="Arial"/>
          <w:sz w:val="22"/>
          <w:szCs w:val="22"/>
        </w:rPr>
        <w:t xml:space="preserve">/La sottoscritto/a </w:t>
      </w:r>
      <w:r w:rsidRPr="008612F3">
        <w:rPr>
          <w:rFonts w:ascii="Arial" w:hAnsi="Arial" w:cs="Arial"/>
          <w:bCs/>
          <w:sz w:val="22"/>
          <w:szCs w:val="22"/>
        </w:rPr>
        <w:t xml:space="preserve">si impegna ad aggiornare la presente dichiarazione, tempestivamente, in presenza di </w:t>
      </w:r>
      <w:r w:rsidRPr="008612F3">
        <w:rPr>
          <w:rFonts w:ascii="Arial" w:hAnsi="Arial" w:cs="Arial"/>
          <w:kern w:val="0"/>
          <w:sz w:val="22"/>
          <w:szCs w:val="22"/>
          <w:shd w:val="clear" w:color="auto" w:fill="FFFFFF"/>
          <w:lang w:eastAsia="en-US" w:bidi="ar-SA"/>
        </w:rPr>
        <w:t>qualsivoglia variazione sopravvenuta dei fatti dichiarati.</w:t>
      </w:r>
    </w:p>
    <w:p w14:paraId="49BC1AF4" w14:textId="77777777" w:rsidR="0090775F" w:rsidRPr="008612F3" w:rsidRDefault="0090775F" w:rsidP="0090775F">
      <w:pPr>
        <w:pStyle w:val="Standard"/>
        <w:ind w:firstLine="709"/>
        <w:jc w:val="both"/>
        <w:rPr>
          <w:rFonts w:ascii="Arial" w:hAnsi="Arial" w:cs="Arial"/>
          <w:sz w:val="22"/>
          <w:szCs w:val="22"/>
        </w:rPr>
      </w:pPr>
    </w:p>
    <w:p w14:paraId="5062D523" w14:textId="77777777" w:rsidR="0090775F" w:rsidRPr="008612F3" w:rsidRDefault="0090775F" w:rsidP="0090775F">
      <w:pPr>
        <w:pStyle w:val="Standard"/>
        <w:ind w:firstLine="709"/>
        <w:jc w:val="both"/>
        <w:rPr>
          <w:rFonts w:ascii="Arial" w:hAnsi="Arial" w:cs="Arial"/>
          <w:color w:val="808080"/>
          <w:kern w:val="0"/>
          <w:sz w:val="22"/>
          <w:szCs w:val="22"/>
          <w:shd w:val="clear" w:color="auto" w:fill="FFFFFF"/>
          <w:lang w:eastAsia="en-US" w:bidi="ar-SA"/>
        </w:rPr>
      </w:pPr>
      <w:proofErr w:type="spellStart"/>
      <w:r w:rsidRPr="008612F3">
        <w:rPr>
          <w:rFonts w:ascii="Arial" w:hAnsi="Arial" w:cs="Arial"/>
          <w:sz w:val="22"/>
          <w:szCs w:val="22"/>
        </w:rPr>
        <w:t>ll</w:t>
      </w:r>
      <w:proofErr w:type="spellEnd"/>
      <w:r w:rsidRPr="008612F3">
        <w:rPr>
          <w:rFonts w:ascii="Arial" w:hAnsi="Arial" w:cs="Arial"/>
          <w:sz w:val="22"/>
          <w:szCs w:val="22"/>
        </w:rPr>
        <w:t xml:space="preserve">/La sottoscritto/a </w:t>
      </w:r>
      <w:r w:rsidRPr="008612F3">
        <w:rPr>
          <w:rFonts w:ascii="Arial" w:hAnsi="Arial" w:cs="Arial"/>
          <w:bCs/>
          <w:sz w:val="22"/>
          <w:szCs w:val="22"/>
        </w:rPr>
        <w:t xml:space="preserve">qualora si </w:t>
      </w:r>
      <w:r w:rsidRPr="008612F3">
        <w:rPr>
          <w:rFonts w:ascii="Arial" w:hAnsi="Arial" w:cs="Arial"/>
          <w:kern w:val="0"/>
          <w:sz w:val="22"/>
          <w:szCs w:val="22"/>
          <w:shd w:val="clear" w:color="auto" w:fill="FFFFFF"/>
          <w:lang w:eastAsia="en-US" w:bidi="ar-SA"/>
        </w:rPr>
        <w:t>trovi in una situazione, anche solo potenziale, di conflitto di interessi, si impegna a indirizzare tempestivamente una specifica comunicazione direttamente all’organo competente alla valutazione.</w:t>
      </w:r>
    </w:p>
    <w:p w14:paraId="7A977907" w14:textId="77777777" w:rsidR="0090775F" w:rsidRPr="008612F3" w:rsidRDefault="0090775F" w:rsidP="0090775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200AEF2A" w14:textId="77777777" w:rsidR="0090775F" w:rsidRPr="008612F3" w:rsidRDefault="0090775F" w:rsidP="0090775F">
      <w:pPr>
        <w:pStyle w:val="Standard"/>
        <w:ind w:firstLine="709"/>
        <w:jc w:val="both"/>
        <w:rPr>
          <w:rFonts w:ascii="Arial" w:hAnsi="Arial" w:cs="Arial"/>
          <w:sz w:val="22"/>
          <w:szCs w:val="22"/>
        </w:rPr>
      </w:pPr>
      <w:r w:rsidRPr="008612F3">
        <w:rPr>
          <w:rFonts w:ascii="Arial" w:hAnsi="Arial" w:cs="Arial"/>
          <w:sz w:val="22"/>
          <w:szCs w:val="22"/>
        </w:rPr>
        <w:t>La presente dichiarazione non sostituisce gli obblighi e gli adempimenti previsti dalle disposizioni in materia di incompatibilità e di autorizzazioni/comunicazioni per lo svolgimento di attività non ricomprese nei doveri d’ufficio (c.d. extra-impiego) ove applicabili.</w:t>
      </w:r>
    </w:p>
    <w:p w14:paraId="5E85EE34" w14:textId="77777777" w:rsidR="0090775F" w:rsidRPr="008612F3" w:rsidRDefault="0090775F" w:rsidP="0090775F">
      <w:pPr>
        <w:pStyle w:val="Standard"/>
        <w:ind w:firstLine="709"/>
        <w:jc w:val="both"/>
        <w:rPr>
          <w:rFonts w:ascii="Arial" w:hAnsi="Arial" w:cs="Arial"/>
          <w:sz w:val="22"/>
          <w:szCs w:val="22"/>
        </w:rPr>
      </w:pPr>
    </w:p>
    <w:p w14:paraId="531039D3" w14:textId="77777777" w:rsidR="0090775F" w:rsidRPr="008612F3" w:rsidRDefault="0090775F" w:rsidP="0090775F">
      <w:pPr>
        <w:pStyle w:val="Standard"/>
        <w:ind w:firstLine="709"/>
        <w:jc w:val="both"/>
        <w:rPr>
          <w:rFonts w:ascii="Arial" w:hAnsi="Arial" w:cs="Arial"/>
          <w:sz w:val="22"/>
          <w:szCs w:val="22"/>
        </w:rPr>
      </w:pPr>
      <w:r w:rsidRPr="008612F3">
        <w:rPr>
          <w:rFonts w:ascii="Arial" w:hAnsi="Arial" w:cs="Arial"/>
          <w:sz w:val="22"/>
          <w:szCs w:val="22"/>
        </w:rPr>
        <w:t xml:space="preserve">Le dichiarazioni sostitutive di certificazioni e di atto notorio, contenute nella presente, sono soggette a controllo sulla veridicità e alle sanzioni di cui al </w:t>
      </w:r>
      <w:hyperlink r:id="rId19" w:history="1">
        <w:r w:rsidRPr="008612F3">
          <w:rPr>
            <w:rStyle w:val="Collegamentoipertestuale"/>
            <w:rFonts w:ascii="Arial" w:hAnsi="Arial" w:cs="Arial"/>
            <w:sz w:val="22"/>
            <w:szCs w:val="22"/>
          </w:rPr>
          <w:t>D.P.R. n. 445/2000</w:t>
        </w:r>
      </w:hyperlink>
      <w:r w:rsidRPr="008612F3">
        <w:rPr>
          <w:rFonts w:ascii="Arial" w:hAnsi="Arial" w:cs="Arial"/>
          <w:sz w:val="22"/>
          <w:szCs w:val="22"/>
        </w:rPr>
        <w:t>, artt. 71 e 75-76.</w:t>
      </w:r>
    </w:p>
    <w:p w14:paraId="308733F0" w14:textId="77777777" w:rsidR="0090775F" w:rsidRPr="008612F3" w:rsidRDefault="0090775F" w:rsidP="0090775F">
      <w:pPr>
        <w:jc w:val="both"/>
        <w:rPr>
          <w:rFonts w:ascii="Arial" w:hAnsi="Arial" w:cs="Arial"/>
          <w:sz w:val="22"/>
          <w:szCs w:val="22"/>
        </w:rPr>
      </w:pPr>
    </w:p>
    <w:p w14:paraId="4DE04153" w14:textId="77777777" w:rsidR="0090775F" w:rsidRPr="008612F3" w:rsidRDefault="0090775F" w:rsidP="0090775F">
      <w:pPr>
        <w:jc w:val="both"/>
        <w:rPr>
          <w:rFonts w:ascii="Arial" w:hAnsi="Arial" w:cs="Arial"/>
          <w:sz w:val="22"/>
          <w:szCs w:val="22"/>
        </w:rPr>
      </w:pPr>
      <w:r w:rsidRPr="008612F3">
        <w:rPr>
          <w:rFonts w:ascii="Arial" w:hAnsi="Arial" w:cs="Arial"/>
          <w:sz w:val="22"/>
          <w:szCs w:val="22"/>
        </w:rPr>
        <w:t>I dati personali contenuti nella presente dichiarazione saranno utilizzati nel rispetto del Regolamento (UE) 679/2016 e del Codice Privacy, come modificato dal D.lgs. 101/2018, esclusivamente per adempiere a un obbligo di legge.</w:t>
      </w:r>
    </w:p>
    <w:p w14:paraId="2F36DD67" w14:textId="77777777" w:rsidR="0090775F" w:rsidRPr="008612F3" w:rsidRDefault="0090775F" w:rsidP="0090775F">
      <w:pPr>
        <w:pStyle w:val="Standard"/>
        <w:ind w:firstLine="709"/>
        <w:jc w:val="both"/>
        <w:rPr>
          <w:rFonts w:ascii="Arial" w:hAnsi="Arial" w:cs="Arial"/>
          <w:sz w:val="22"/>
          <w:szCs w:val="22"/>
        </w:rPr>
      </w:pPr>
    </w:p>
    <w:p w14:paraId="66D8807F" w14:textId="77777777" w:rsidR="0090775F" w:rsidRPr="008612F3" w:rsidRDefault="0090775F" w:rsidP="0090775F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1AC67E4D" w14:textId="77777777" w:rsidR="0090775F" w:rsidRPr="00EF4460" w:rsidRDefault="0090775F" w:rsidP="0090775F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8612F3">
        <w:rPr>
          <w:rFonts w:ascii="Arial" w:hAnsi="Arial" w:cs="Arial"/>
          <w:sz w:val="22"/>
          <w:szCs w:val="22"/>
        </w:rPr>
        <w:lastRenderedPageBreak/>
        <w:t>Data _________________</w:t>
      </w:r>
      <w:r w:rsidRPr="008612F3">
        <w:rPr>
          <w:rFonts w:ascii="Arial" w:hAnsi="Arial" w:cs="Arial"/>
          <w:sz w:val="22"/>
          <w:szCs w:val="22"/>
        </w:rPr>
        <w:tab/>
      </w:r>
      <w:r w:rsidRPr="008612F3">
        <w:rPr>
          <w:rFonts w:ascii="Arial" w:hAnsi="Arial" w:cs="Arial"/>
          <w:sz w:val="22"/>
          <w:szCs w:val="22"/>
        </w:rPr>
        <w:tab/>
      </w:r>
      <w:r w:rsidRPr="008612F3">
        <w:rPr>
          <w:rFonts w:ascii="Arial" w:hAnsi="Arial" w:cs="Arial"/>
          <w:sz w:val="22"/>
          <w:szCs w:val="22"/>
        </w:rPr>
        <w:tab/>
      </w:r>
      <w:r w:rsidRPr="008612F3">
        <w:rPr>
          <w:rFonts w:ascii="Arial" w:hAnsi="Arial" w:cs="Arial"/>
          <w:sz w:val="22"/>
          <w:szCs w:val="22"/>
        </w:rPr>
        <w:tab/>
      </w:r>
      <w:r w:rsidRPr="008612F3">
        <w:rPr>
          <w:rFonts w:ascii="Arial" w:hAnsi="Arial" w:cs="Arial"/>
          <w:sz w:val="22"/>
          <w:szCs w:val="22"/>
        </w:rPr>
        <w:tab/>
      </w:r>
      <w:r w:rsidRPr="008612F3">
        <w:rPr>
          <w:rFonts w:ascii="Arial" w:hAnsi="Arial" w:cs="Arial"/>
          <w:sz w:val="22"/>
          <w:szCs w:val="22"/>
        </w:rPr>
        <w:tab/>
        <w:t xml:space="preserve">firmato </w:t>
      </w:r>
      <w:r w:rsidRPr="00027E5F">
        <w:rPr>
          <w:rFonts w:ascii="Arial" w:hAnsi="Arial" w:cs="Arial"/>
          <w:sz w:val="22"/>
          <w:szCs w:val="22"/>
        </w:rPr>
        <w:t xml:space="preserve"> </w:t>
      </w:r>
    </w:p>
    <w:p w14:paraId="463FAEB3" w14:textId="5F7F1731" w:rsidR="00474AA6" w:rsidRPr="00992494" w:rsidRDefault="00474AA6" w:rsidP="0090775F">
      <w:pPr>
        <w:pStyle w:val="Standard"/>
        <w:jc w:val="both"/>
        <w:rPr>
          <w:rFonts w:ascii="Arial" w:eastAsia="SimSun" w:hAnsi="Arial" w:cs="Arial"/>
          <w:kern w:val="3"/>
          <w:sz w:val="22"/>
          <w:szCs w:val="22"/>
          <w:lang w:eastAsia="en-US" w:bidi="ar-SA"/>
        </w:rPr>
      </w:pPr>
    </w:p>
    <w:sectPr w:rsidR="00474AA6" w:rsidRPr="00992494" w:rsidSect="00A34768">
      <w:footerReference w:type="default" r:id="rId20"/>
      <w:pgSz w:w="11906" w:h="16838"/>
      <w:pgMar w:top="720" w:right="720" w:bottom="720" w:left="720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EA46B" w14:textId="77777777" w:rsidR="00407322" w:rsidRDefault="00407322">
      <w:r>
        <w:separator/>
      </w:r>
    </w:p>
  </w:endnote>
  <w:endnote w:type="continuationSeparator" w:id="0">
    <w:p w14:paraId="3712563C" w14:textId="77777777" w:rsidR="00407322" w:rsidRDefault="00407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3741577"/>
      <w:docPartObj>
        <w:docPartGallery w:val="Page Numbers (Bottom of Page)"/>
        <w:docPartUnique/>
      </w:docPartObj>
    </w:sdtPr>
    <w:sdtEndPr/>
    <w:sdtContent>
      <w:p w14:paraId="3BFE5A90" w14:textId="2F1D7EAF" w:rsidR="00917CD1" w:rsidRDefault="00917CD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B042DF" w14:textId="77777777" w:rsidR="00917CD1" w:rsidRDefault="00917CD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AE7BF" w14:textId="77777777" w:rsidR="00407322" w:rsidRDefault="00407322">
      <w:r>
        <w:separator/>
      </w:r>
    </w:p>
  </w:footnote>
  <w:footnote w:type="continuationSeparator" w:id="0">
    <w:p w14:paraId="3200BFFB" w14:textId="77777777" w:rsidR="00407322" w:rsidRDefault="00407322">
      <w:r>
        <w:continuationSeparator/>
      </w:r>
    </w:p>
  </w:footnote>
  <w:footnote w:id="1">
    <w:p w14:paraId="6830BE1E" w14:textId="77777777" w:rsidR="00E66A5A" w:rsidRPr="00917CD1" w:rsidRDefault="004620FB" w:rsidP="00284134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917CD1">
        <w:rPr>
          <w:rStyle w:val="Rimandonotaapidipagina"/>
          <w:rFonts w:ascii="Arial" w:hAnsi="Arial" w:cs="Arial"/>
          <w:sz w:val="16"/>
          <w:szCs w:val="16"/>
        </w:rPr>
        <w:footnoteRef/>
      </w:r>
      <w:r w:rsidRPr="00917CD1">
        <w:rPr>
          <w:rFonts w:ascii="Arial" w:hAnsi="Arial" w:cs="Arial"/>
          <w:sz w:val="16"/>
          <w:szCs w:val="16"/>
        </w:rPr>
        <w:t xml:space="preserve"> </w:t>
      </w:r>
      <w:r w:rsidR="00E66A5A" w:rsidRPr="00917CD1">
        <w:rPr>
          <w:rFonts w:ascii="Arial" w:hAnsi="Arial" w:cs="Arial"/>
          <w:sz w:val="16"/>
          <w:szCs w:val="16"/>
        </w:rPr>
        <w:t xml:space="preserve">La dichiarazione deve essere inviata al “dirigente di riferimento” ovvero: </w:t>
      </w:r>
    </w:p>
    <w:p w14:paraId="30FA7538" w14:textId="77777777" w:rsidR="00E66A5A" w:rsidRPr="00917CD1" w:rsidRDefault="004620FB" w:rsidP="00284134">
      <w:pPr>
        <w:pStyle w:val="Testonotaapidipagina"/>
        <w:numPr>
          <w:ilvl w:val="0"/>
          <w:numId w:val="38"/>
        </w:numPr>
        <w:jc w:val="both"/>
        <w:rPr>
          <w:rFonts w:ascii="Arial" w:hAnsi="Arial" w:cs="Arial"/>
          <w:sz w:val="16"/>
          <w:szCs w:val="16"/>
        </w:rPr>
      </w:pPr>
      <w:r w:rsidRPr="00917CD1">
        <w:rPr>
          <w:rFonts w:ascii="Arial" w:hAnsi="Arial" w:cs="Arial"/>
          <w:sz w:val="16"/>
          <w:szCs w:val="16"/>
        </w:rPr>
        <w:t xml:space="preserve">per il personale con funzioni dirigenziali, al direttore generale o al dirigente di livello superiore nella struttura, comunque denominato; </w:t>
      </w:r>
    </w:p>
    <w:p w14:paraId="136FA38A" w14:textId="77777777" w:rsidR="00E66A5A" w:rsidRPr="00917CD1" w:rsidRDefault="004620FB" w:rsidP="00284134">
      <w:pPr>
        <w:pStyle w:val="Testonotaapidipagina"/>
        <w:numPr>
          <w:ilvl w:val="0"/>
          <w:numId w:val="39"/>
        </w:numPr>
        <w:jc w:val="both"/>
        <w:rPr>
          <w:rFonts w:ascii="Arial" w:hAnsi="Arial" w:cs="Arial"/>
          <w:sz w:val="16"/>
          <w:szCs w:val="16"/>
        </w:rPr>
      </w:pPr>
      <w:r w:rsidRPr="00917CD1">
        <w:rPr>
          <w:rFonts w:ascii="Arial" w:hAnsi="Arial" w:cs="Arial"/>
          <w:sz w:val="16"/>
          <w:szCs w:val="16"/>
        </w:rPr>
        <w:t xml:space="preserve">per i direttori generali, al direttore di dipartimento; in merito, nelle more della nomina dei direttori di dipartimento, si ritiene opportuno che i direttori generali rendano la dichiarazione al segretario generale; </w:t>
      </w:r>
    </w:p>
    <w:p w14:paraId="3CE18F78" w14:textId="77777777" w:rsidR="00E66A5A" w:rsidRPr="00917CD1" w:rsidRDefault="004620FB" w:rsidP="00284134">
      <w:pPr>
        <w:pStyle w:val="Testonotaapidipagina"/>
        <w:numPr>
          <w:ilvl w:val="0"/>
          <w:numId w:val="39"/>
        </w:numPr>
        <w:jc w:val="both"/>
        <w:rPr>
          <w:rFonts w:ascii="Arial" w:hAnsi="Arial" w:cs="Arial"/>
          <w:sz w:val="16"/>
          <w:szCs w:val="16"/>
        </w:rPr>
      </w:pPr>
      <w:r w:rsidRPr="00917CD1">
        <w:rPr>
          <w:rFonts w:ascii="Arial" w:hAnsi="Arial" w:cs="Arial"/>
          <w:sz w:val="16"/>
          <w:szCs w:val="16"/>
        </w:rPr>
        <w:t xml:space="preserve">per gli uffici dirigenziali che fanno capo direttamente all'organo politico (compresi i direttori di dipartimento), al segretario generale; </w:t>
      </w:r>
    </w:p>
    <w:p w14:paraId="3449BA1F" w14:textId="77777777" w:rsidR="004620FB" w:rsidRPr="00917CD1" w:rsidRDefault="004620FB" w:rsidP="00284134">
      <w:pPr>
        <w:pStyle w:val="Testonotaapidipagina"/>
        <w:numPr>
          <w:ilvl w:val="0"/>
          <w:numId w:val="39"/>
        </w:numPr>
        <w:jc w:val="both"/>
        <w:rPr>
          <w:rFonts w:ascii="Arial" w:hAnsi="Arial" w:cs="Arial"/>
          <w:sz w:val="16"/>
          <w:szCs w:val="16"/>
        </w:rPr>
      </w:pPr>
      <w:r w:rsidRPr="00917CD1">
        <w:rPr>
          <w:rFonts w:ascii="Arial" w:hAnsi="Arial" w:cs="Arial"/>
          <w:sz w:val="16"/>
          <w:szCs w:val="16"/>
        </w:rPr>
        <w:t>il segretario generale rende la propria dichiarazione al Responsabile per la prevenzione della corruzione.</w:t>
      </w:r>
    </w:p>
  </w:footnote>
  <w:footnote w:id="2">
    <w:p w14:paraId="0B7614B3" w14:textId="77777777" w:rsidR="00C664AE" w:rsidRPr="00917CD1" w:rsidRDefault="00C664AE" w:rsidP="00284134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917CD1">
        <w:rPr>
          <w:rStyle w:val="Rimandonotaapidipagina"/>
          <w:rFonts w:ascii="Arial" w:hAnsi="Arial" w:cs="Arial"/>
          <w:sz w:val="16"/>
          <w:szCs w:val="16"/>
        </w:rPr>
        <w:footnoteRef/>
      </w:r>
      <w:r w:rsidRPr="00917CD1">
        <w:rPr>
          <w:rFonts w:ascii="Arial" w:hAnsi="Arial" w:cs="Arial"/>
          <w:sz w:val="16"/>
          <w:szCs w:val="16"/>
        </w:rPr>
        <w:t xml:space="preserve"> È competente a ricevere e valutare le dichiarazioni di astensione: il dirigente dell’ufficio [dipendenti]//il Responsabile per la prevenzione della corruzione [dirigenti]//il Segretario generale [RPCT]/ il Responsabile del procedimento [Commissari di gara o concorso e altri soggetti esterni]</w:t>
      </w:r>
    </w:p>
    <w:p w14:paraId="4C04DDE9" w14:textId="77777777" w:rsidR="00C664AE" w:rsidRPr="00917CD1" w:rsidRDefault="00C664AE" w:rsidP="00284134">
      <w:pPr>
        <w:pStyle w:val="Testonotaapidipagina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71C20709" w14:textId="7FC0EF5E" w:rsidR="007D2C01" w:rsidRPr="00917CD1" w:rsidRDefault="007D2C01" w:rsidP="00284134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917CD1">
        <w:rPr>
          <w:rStyle w:val="Rimandonotaapidipagina"/>
          <w:rFonts w:ascii="Arial" w:hAnsi="Arial" w:cs="Arial"/>
          <w:sz w:val="16"/>
          <w:szCs w:val="16"/>
        </w:rPr>
        <w:footnoteRef/>
      </w:r>
      <w:r w:rsidRPr="00917CD1">
        <w:rPr>
          <w:rFonts w:ascii="Arial" w:hAnsi="Arial" w:cs="Arial"/>
          <w:sz w:val="16"/>
          <w:szCs w:val="16"/>
        </w:rPr>
        <w:t xml:space="preserve"> Codice di comportamento del personale del Sistema regione e delle società partecipate della Regione Autonoma della Sardegna, Allegato alla </w:t>
      </w:r>
      <w:proofErr w:type="spellStart"/>
      <w:r w:rsidRPr="00917CD1">
        <w:rPr>
          <w:rFonts w:ascii="Arial" w:hAnsi="Arial" w:cs="Arial"/>
          <w:sz w:val="16"/>
          <w:szCs w:val="16"/>
        </w:rPr>
        <w:t>Delib</w:t>
      </w:r>
      <w:proofErr w:type="spellEnd"/>
      <w:r w:rsidR="00E56960">
        <w:rPr>
          <w:rFonts w:ascii="Arial" w:hAnsi="Arial" w:cs="Arial"/>
          <w:sz w:val="16"/>
          <w:szCs w:val="16"/>
        </w:rPr>
        <w:t xml:space="preserve">. </w:t>
      </w:r>
      <w:r w:rsidRPr="00917CD1">
        <w:rPr>
          <w:rFonts w:ascii="Arial" w:hAnsi="Arial" w:cs="Arial"/>
          <w:sz w:val="16"/>
          <w:szCs w:val="16"/>
        </w:rPr>
        <w:t xml:space="preserve">G.R. n. </w:t>
      </w:r>
      <w:r w:rsidR="00E56960">
        <w:rPr>
          <w:rFonts w:ascii="Arial" w:hAnsi="Arial" w:cs="Arial"/>
          <w:sz w:val="16"/>
          <w:szCs w:val="16"/>
        </w:rPr>
        <w:t xml:space="preserve">68/15 </w:t>
      </w:r>
      <w:r w:rsidRPr="00917CD1">
        <w:rPr>
          <w:rFonts w:ascii="Arial" w:hAnsi="Arial" w:cs="Arial"/>
          <w:sz w:val="16"/>
          <w:szCs w:val="16"/>
        </w:rPr>
        <w:t xml:space="preserve">del </w:t>
      </w:r>
      <w:r w:rsidR="00E56960">
        <w:rPr>
          <w:rFonts w:ascii="Arial" w:hAnsi="Arial" w:cs="Arial"/>
          <w:sz w:val="16"/>
          <w:szCs w:val="16"/>
        </w:rPr>
        <w:t>31</w:t>
      </w:r>
      <w:r w:rsidRPr="00917CD1">
        <w:rPr>
          <w:rFonts w:ascii="Arial" w:hAnsi="Arial" w:cs="Arial"/>
          <w:sz w:val="16"/>
          <w:szCs w:val="16"/>
        </w:rPr>
        <w:t>.1</w:t>
      </w:r>
      <w:r w:rsidR="00E56960">
        <w:rPr>
          <w:rFonts w:ascii="Arial" w:hAnsi="Arial" w:cs="Arial"/>
          <w:sz w:val="16"/>
          <w:szCs w:val="16"/>
        </w:rPr>
        <w:t>2</w:t>
      </w:r>
      <w:r w:rsidRPr="00917CD1">
        <w:rPr>
          <w:rFonts w:ascii="Arial" w:hAnsi="Arial" w:cs="Arial"/>
          <w:sz w:val="16"/>
          <w:szCs w:val="16"/>
        </w:rPr>
        <w:t>.202</w:t>
      </w:r>
      <w:r w:rsidR="00E56960">
        <w:rPr>
          <w:rFonts w:ascii="Arial" w:hAnsi="Arial" w:cs="Arial"/>
          <w:sz w:val="16"/>
          <w:szCs w:val="16"/>
        </w:rPr>
        <w:t>5</w:t>
      </w:r>
    </w:p>
  </w:footnote>
  <w:footnote w:id="4">
    <w:p w14:paraId="702FE222" w14:textId="1A82C8B4" w:rsidR="00C05141" w:rsidRPr="00917CD1" w:rsidRDefault="00C05141">
      <w:pPr>
        <w:pStyle w:val="Testonotaapidipagina"/>
        <w:rPr>
          <w:rFonts w:ascii="Arial" w:hAnsi="Arial" w:cs="Arial"/>
          <w:sz w:val="16"/>
          <w:szCs w:val="16"/>
        </w:rPr>
      </w:pPr>
      <w:r w:rsidRPr="00917CD1">
        <w:rPr>
          <w:rStyle w:val="Rimandonotaapidipagina"/>
          <w:rFonts w:ascii="Arial" w:hAnsi="Arial" w:cs="Arial"/>
          <w:sz w:val="16"/>
          <w:szCs w:val="16"/>
        </w:rPr>
        <w:footnoteRef/>
      </w:r>
      <w:r w:rsidRPr="00917CD1">
        <w:rPr>
          <w:rFonts w:ascii="Arial" w:hAnsi="Arial" w:cs="Arial"/>
          <w:sz w:val="16"/>
          <w:szCs w:val="16"/>
        </w:rPr>
        <w:t xml:space="preserve"> Per la definizione di </w:t>
      </w:r>
      <w:r w:rsidRPr="00917CD1">
        <w:rPr>
          <w:rFonts w:ascii="Arial" w:hAnsi="Arial" w:cs="Arial"/>
          <w:b/>
          <w:sz w:val="16"/>
          <w:szCs w:val="16"/>
        </w:rPr>
        <w:t>Struttura organizzativa</w:t>
      </w:r>
      <w:r w:rsidRPr="00917CD1">
        <w:rPr>
          <w:rFonts w:ascii="Arial" w:hAnsi="Arial" w:cs="Arial"/>
          <w:sz w:val="16"/>
          <w:szCs w:val="16"/>
        </w:rPr>
        <w:t xml:space="preserve"> si </w:t>
      </w:r>
      <w:r w:rsidR="00A00A0F" w:rsidRPr="00917CD1">
        <w:rPr>
          <w:rFonts w:ascii="Arial" w:hAnsi="Arial" w:cs="Arial"/>
          <w:sz w:val="16"/>
          <w:szCs w:val="16"/>
        </w:rPr>
        <w:t xml:space="preserve">veda </w:t>
      </w:r>
      <w:r w:rsidRPr="00917CD1">
        <w:rPr>
          <w:rFonts w:ascii="Arial" w:hAnsi="Arial" w:cs="Arial"/>
          <w:sz w:val="16"/>
          <w:szCs w:val="16"/>
        </w:rPr>
        <w:t>l’art. 12 L.R. 31/1998 (direzioni generali, dipartimenti, servizi, unità di progetto e uffici speciali)</w:t>
      </w:r>
    </w:p>
  </w:footnote>
  <w:footnote w:id="5">
    <w:p w14:paraId="3B94EAD7" w14:textId="77777777" w:rsidR="007D2C01" w:rsidRPr="00917CD1" w:rsidRDefault="007D2C01" w:rsidP="00284134">
      <w:pPr>
        <w:pStyle w:val="NormaleWeb"/>
        <w:spacing w:after="0" w:line="240" w:lineRule="auto"/>
        <w:rPr>
          <w:rFonts w:ascii="Arial" w:hAnsi="Arial" w:cs="Arial"/>
          <w:sz w:val="16"/>
          <w:szCs w:val="16"/>
        </w:rPr>
      </w:pPr>
      <w:r w:rsidRPr="00917CD1">
        <w:rPr>
          <w:rStyle w:val="Rimandonotaapidipagina"/>
          <w:rFonts w:ascii="Arial" w:hAnsi="Arial" w:cs="Arial"/>
          <w:sz w:val="16"/>
          <w:szCs w:val="16"/>
        </w:rPr>
        <w:footnoteRef/>
      </w:r>
      <w:r w:rsidRPr="00917CD1">
        <w:rPr>
          <w:rFonts w:ascii="Arial" w:hAnsi="Arial" w:cs="Arial"/>
          <w:sz w:val="16"/>
          <w:szCs w:val="16"/>
        </w:rPr>
        <w:t xml:space="preserve"> </w:t>
      </w:r>
      <w:r w:rsidRPr="00917CD1">
        <w:rPr>
          <w:rFonts w:ascii="Arial" w:eastAsia="Source Han Sans CN Regular" w:hAnsi="Arial" w:cs="Arial"/>
          <w:kern w:val="2"/>
          <w:sz w:val="16"/>
          <w:szCs w:val="16"/>
          <w:lang w:eastAsia="zh-CN" w:bidi="hi-IN"/>
        </w:rPr>
        <w:t>Esempi di “gravi ragioni di convenienza”: interessi finanziari o patrimoniali oppure legami di relazione o frequentazione tra i soggetti coinvolti, di notevole rilevanza anche se indiretti o pregressi / di particolare intensità anche se non abituali; circostanze che possono interferire sulla serenità di giudizio o condizionare la libera auto-determinazione del dipendente/soggetto che svolge attività per l’amministrazione; interessi o relazioni di qualsiasi natura, non più attuali e risalenti nel tempo ma di particolare importanza per i soggetti coinvolti.</w:t>
      </w:r>
    </w:p>
  </w:footnote>
  <w:footnote w:id="6">
    <w:p w14:paraId="5B021CA3" w14:textId="31A2F802" w:rsidR="007D2C01" w:rsidRPr="00917CD1" w:rsidRDefault="007D2C01" w:rsidP="00CD6F46">
      <w:pPr>
        <w:pStyle w:val="Testonotaapidipagina"/>
        <w:ind w:left="0" w:firstLine="0"/>
        <w:jc w:val="both"/>
        <w:rPr>
          <w:rFonts w:ascii="Arial" w:hAnsi="Arial" w:cs="Arial"/>
          <w:sz w:val="16"/>
          <w:szCs w:val="16"/>
        </w:rPr>
      </w:pPr>
      <w:r w:rsidRPr="00917CD1">
        <w:rPr>
          <w:rStyle w:val="Rimandonotaapidipagina"/>
          <w:rFonts w:ascii="Arial" w:hAnsi="Arial" w:cs="Arial"/>
          <w:sz w:val="16"/>
          <w:szCs w:val="16"/>
        </w:rPr>
        <w:footnoteRef/>
      </w:r>
      <w:r w:rsidRPr="00917CD1">
        <w:rPr>
          <w:rFonts w:ascii="Arial" w:hAnsi="Arial" w:cs="Arial"/>
          <w:sz w:val="16"/>
          <w:szCs w:val="16"/>
        </w:rPr>
        <w:t xml:space="preserve"> L'ambito di interesse si considera interferente con le attività dell'ufficio laddove gli interessi perseguiti dall'associazione o organizzazione si pongono in contrasto o sostanziale sovrapposizione con l'attività istituzionale svolta dall'ufficio di appartenenza della/del dipendente, potendo condizionare, anche solo astrattamente o potenzialmente, l'autonomia e indipendenza di giudizio della/del medesima/o nella trattazione delle pratiche dell'ufficio. (Codice di comportamento, articolo 5, comma 2).</w:t>
      </w:r>
      <w:r w:rsidR="00D50E14" w:rsidRPr="00917CD1">
        <w:rPr>
          <w:rFonts w:ascii="Arial" w:hAnsi="Arial" w:cs="Arial"/>
          <w:sz w:val="16"/>
          <w:szCs w:val="16"/>
        </w:rPr>
        <w:t xml:space="preserve"> </w:t>
      </w:r>
      <w:bookmarkStart w:id="5" w:name="_Hlk169867928"/>
      <w:bookmarkStart w:id="6" w:name="_Hlk170124705"/>
      <w:r w:rsidR="00D50E14" w:rsidRPr="00917CD1">
        <w:rPr>
          <w:rFonts w:ascii="Arial" w:hAnsi="Arial" w:cs="Arial"/>
          <w:sz w:val="16"/>
          <w:szCs w:val="16"/>
        </w:rPr>
        <w:t xml:space="preserve">La sovrapposizione tra i rispettivi ambiti dalla quale scaturisce l’obbligo dichiarativo, non deve essere intesa in senso esclusivamente formale vale a dire desumibile dalle finalità istituzionali formalizzate negli atti istitutivi dell’associazione o </w:t>
      </w:r>
      <w:r w:rsidR="00775B2C" w:rsidRPr="00917CD1">
        <w:rPr>
          <w:rFonts w:ascii="Arial" w:hAnsi="Arial" w:cs="Arial"/>
          <w:sz w:val="16"/>
          <w:szCs w:val="16"/>
        </w:rPr>
        <w:t>organizzazione, in</w:t>
      </w:r>
      <w:r w:rsidR="00D50E14" w:rsidRPr="00917CD1">
        <w:rPr>
          <w:rFonts w:ascii="Arial" w:hAnsi="Arial" w:cs="Arial"/>
          <w:sz w:val="16"/>
          <w:szCs w:val="16"/>
        </w:rPr>
        <w:t xml:space="preserve"> quanto ai fini del conflitto di interessi rileva anche qualsiasi interesse “de facto”  </w:t>
      </w:r>
      <w:r w:rsidR="00775B2C" w:rsidRPr="00917CD1">
        <w:rPr>
          <w:rFonts w:ascii="Arial" w:hAnsi="Arial" w:cs="Arial"/>
          <w:sz w:val="16"/>
          <w:szCs w:val="16"/>
        </w:rPr>
        <w:t xml:space="preserve">(Sez. Cons. Atti Normativi, 5 marzo 2019, n. 667) </w:t>
      </w:r>
      <w:r w:rsidR="00D50E14" w:rsidRPr="00917CD1">
        <w:rPr>
          <w:rFonts w:ascii="Arial" w:hAnsi="Arial" w:cs="Arial"/>
          <w:sz w:val="16"/>
          <w:szCs w:val="16"/>
        </w:rPr>
        <w:t>riconducibile alle attività concretamente esercitate in seno all’associazione o organizzazione nell’ultimo triennio a prescindere da specifiche statuizioni negli atti costitutivi o interni.</w:t>
      </w:r>
      <w:r w:rsidR="00775B2C" w:rsidRPr="00917CD1">
        <w:rPr>
          <w:rFonts w:ascii="Arial" w:hAnsi="Arial" w:cs="Arial"/>
          <w:sz w:val="16"/>
          <w:szCs w:val="16"/>
        </w:rPr>
        <w:t xml:space="preserve"> (Direttiva par. 3.2 Obblighi dichiarativi - “Partecipazione ad associazioni e organizzazioni”)</w:t>
      </w:r>
    </w:p>
    <w:bookmarkEnd w:id="5"/>
    <w:p w14:paraId="7B116D95" w14:textId="77777777" w:rsidR="007D2C01" w:rsidRPr="00917CD1" w:rsidRDefault="007D2C01" w:rsidP="00284134">
      <w:pPr>
        <w:pStyle w:val="Testonotaapidipagina"/>
        <w:jc w:val="both"/>
        <w:rPr>
          <w:rFonts w:ascii="Arial" w:hAnsi="Arial" w:cs="Arial"/>
          <w:sz w:val="16"/>
          <w:szCs w:val="16"/>
        </w:rPr>
      </w:pPr>
    </w:p>
    <w:bookmarkEnd w:id="6"/>
  </w:footnote>
  <w:footnote w:id="7">
    <w:p w14:paraId="046D5556" w14:textId="713E6700" w:rsidR="00C96FB1" w:rsidRPr="00917CD1" w:rsidRDefault="00C96FB1" w:rsidP="00C96FB1">
      <w:pPr>
        <w:pStyle w:val="NormaleWeb"/>
        <w:spacing w:after="0" w:line="240" w:lineRule="auto"/>
        <w:rPr>
          <w:rFonts w:ascii="Arial" w:hAnsi="Arial" w:cs="Arial"/>
          <w:sz w:val="16"/>
          <w:szCs w:val="16"/>
        </w:rPr>
      </w:pPr>
      <w:r w:rsidRPr="00917CD1">
        <w:rPr>
          <w:rStyle w:val="Rimandonotaapidipagina"/>
          <w:rFonts w:ascii="Arial" w:hAnsi="Arial" w:cs="Arial"/>
          <w:sz w:val="16"/>
          <w:szCs w:val="16"/>
        </w:rPr>
        <w:footnoteRef/>
      </w:r>
      <w:r w:rsidRPr="00917CD1">
        <w:rPr>
          <w:rFonts w:ascii="Arial" w:hAnsi="Arial" w:cs="Arial"/>
          <w:sz w:val="16"/>
          <w:szCs w:val="16"/>
        </w:rPr>
        <w:t xml:space="preserve"> I reati ai quali si riferisce la norma sono quelli previsti nel capo I del titolo II del libro secondo del codice penale, rubricato “</w:t>
      </w:r>
      <w:r w:rsidRPr="00917CD1">
        <w:rPr>
          <w:rFonts w:ascii="Arial" w:hAnsi="Arial" w:cs="Arial"/>
          <w:i/>
          <w:sz w:val="16"/>
          <w:szCs w:val="16"/>
        </w:rPr>
        <w:t>Dei delitti dei pubblici ufficiali contro la Pubblica Amministrazione</w:t>
      </w:r>
      <w:r w:rsidRPr="00917CD1">
        <w:rPr>
          <w:rFonts w:ascii="Arial" w:hAnsi="Arial" w:cs="Arial"/>
          <w:sz w:val="16"/>
          <w:szCs w:val="16"/>
        </w:rPr>
        <w:t xml:space="preserve">” che qui si riportano: Art. 314 – Peculato. Art. 316 - Peculato mediante profitto dell'errore altrui. Art. 316 bis - Malversazione a danno dello Stato. Art. 316 ter - Indebita percezione di erogazioni a danno dello Stato. Art. 317 – Concussione. Art. 318 - Corruzione per l'esercizio della funzione. Art. 319 - Corruzione per un atto contrario ai doveri d'ufficio. Art. 319 ter - Corruzione in atti giudiziari. Art. 319 quater - Induzione indebita a dare o promettere utilità. Art. 320 - Corruzione di persona incaricata di un pubblico servizio. Art. 322 - Istigazione alla corruzione. Art. 322 bis - Peculato, concussione, induzione indebita a dare o promettere utilità, corruzione e istigazione alla corruzione di membri delle Corti internazionali o degli organi delle Comunità europee o di assemblee parlamentari internazionali o di organizzazioni internazionali e di funzionari delle Comunità europee e di Stati esteri. </w:t>
      </w:r>
      <w:r w:rsidR="002C4AA3" w:rsidRPr="008612F3">
        <w:rPr>
          <w:rFonts w:ascii="Arial" w:hAnsi="Arial" w:cs="Arial"/>
          <w:sz w:val="16"/>
          <w:szCs w:val="18"/>
        </w:rPr>
        <w:t>Art. 323 - Abuso d'ufficio</w:t>
      </w:r>
      <w:r w:rsidR="002C4AA3">
        <w:rPr>
          <w:rFonts w:ascii="Arial" w:hAnsi="Arial" w:cs="Arial"/>
          <w:sz w:val="16"/>
          <w:szCs w:val="18"/>
        </w:rPr>
        <w:t xml:space="preserve"> (</w:t>
      </w:r>
      <w:r w:rsidR="002C4AA3" w:rsidRPr="002A021C">
        <w:rPr>
          <w:rFonts w:ascii="Arial" w:hAnsi="Arial" w:cs="Arial"/>
          <w:sz w:val="16"/>
          <w:szCs w:val="18"/>
        </w:rPr>
        <w:t>Articolo abrogato dall’art. 1, comma 1, lett. b), L. 9 agosto 2024, n. 114, a decorrere dal 25 agosto 2024</w:t>
      </w:r>
      <w:r w:rsidR="002C4AA3">
        <w:rPr>
          <w:rFonts w:ascii="Arial" w:hAnsi="Arial" w:cs="Arial"/>
          <w:sz w:val="16"/>
          <w:szCs w:val="18"/>
        </w:rPr>
        <w:t>)</w:t>
      </w:r>
      <w:r w:rsidR="002C4AA3" w:rsidRPr="008612F3">
        <w:rPr>
          <w:rFonts w:ascii="Arial" w:hAnsi="Arial" w:cs="Arial"/>
          <w:sz w:val="16"/>
          <w:szCs w:val="18"/>
        </w:rPr>
        <w:t>.</w:t>
      </w:r>
      <w:r w:rsidR="002C4AA3">
        <w:rPr>
          <w:rFonts w:ascii="Arial" w:hAnsi="Arial" w:cs="Arial"/>
          <w:sz w:val="16"/>
          <w:szCs w:val="18"/>
        </w:rPr>
        <w:t xml:space="preserve"> </w:t>
      </w:r>
      <w:r w:rsidRPr="00917CD1">
        <w:rPr>
          <w:rFonts w:ascii="Arial" w:hAnsi="Arial" w:cs="Arial"/>
          <w:sz w:val="16"/>
          <w:szCs w:val="16"/>
        </w:rPr>
        <w:t>Art. 325 - Utilizzazione d'invenzioni o scoperte conosciute per ragione di ufficio. Art. 326 - Rivelazione ed utilizzazione di segreti di ufficio. Art. 328 - Rifiuto di atti d'ufficio. Omissione. Art. 329 - Rifiuto o ritardo di obbedienza commesso da un militare o da un agente della forza pubblica. Art. 331 - Interruzione d'un servizio pubblico o di pubblica necessità. Art. 334 - Sottrazione o danneggiamento di cose sottoposte a sequestro disposto nel corso di un procedimento penale o dall'autorità amministrativa. Art. 335 - Violazione colposa di doveri inerenti alla custodia di cose sottoposte a sequestro disposto nel corso di un procedimento penale o dall'autorità amministrativa. L’ANAC, con la delibera n. 1292 del 23 novembre 2016, ha specificato che le preclusioni in argomento operano fino a che non sia intervenuta, per la medesima fattispecie, una sentenza, anche non definitiva, di proscioglimento, oppure, un provvedimento di riabilitazione.</w:t>
      </w:r>
    </w:p>
    <w:p w14:paraId="716F6EA6" w14:textId="77777777" w:rsidR="00C96FB1" w:rsidRPr="00917CD1" w:rsidRDefault="00C96FB1" w:rsidP="00C96FB1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/>
        <w:i/>
        <w:iCs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6DB2986"/>
    <w:multiLevelType w:val="hybridMultilevel"/>
    <w:tmpl w:val="FA0EA226"/>
    <w:lvl w:ilvl="0" w:tplc="39248E48">
      <w:start w:val="2"/>
      <w:numFmt w:val="bullet"/>
      <w:lvlText w:val="-"/>
      <w:lvlJc w:val="left"/>
      <w:pPr>
        <w:ind w:left="1065" w:hanging="360"/>
      </w:pPr>
      <w:rPr>
        <w:rFonts w:ascii="Arial" w:eastAsia="Source Han Sans CN Regular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0B99273F"/>
    <w:multiLevelType w:val="hybridMultilevel"/>
    <w:tmpl w:val="BD8C1A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73DF6"/>
    <w:multiLevelType w:val="hybridMultilevel"/>
    <w:tmpl w:val="687E0FE8"/>
    <w:lvl w:ilvl="0" w:tplc="061813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535A38"/>
    <w:multiLevelType w:val="hybridMultilevel"/>
    <w:tmpl w:val="ADEA9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590368"/>
    <w:multiLevelType w:val="hybridMultilevel"/>
    <w:tmpl w:val="C284B30E"/>
    <w:lvl w:ilvl="0" w:tplc="1696D0B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C107B"/>
    <w:multiLevelType w:val="hybridMultilevel"/>
    <w:tmpl w:val="C82A68BA"/>
    <w:lvl w:ilvl="0" w:tplc="C5862A36">
      <w:start w:val="1"/>
      <w:numFmt w:val="bullet"/>
      <w:lvlText w:val=""/>
      <w:lvlJc w:val="left"/>
      <w:pPr>
        <w:ind w:left="1429" w:hanging="72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1B401EB5"/>
    <w:multiLevelType w:val="hybridMultilevel"/>
    <w:tmpl w:val="4826379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333B9"/>
    <w:multiLevelType w:val="hybridMultilevel"/>
    <w:tmpl w:val="65C472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64124C"/>
    <w:multiLevelType w:val="hybridMultilevel"/>
    <w:tmpl w:val="355461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6235E"/>
    <w:multiLevelType w:val="multilevel"/>
    <w:tmpl w:val="E68E7B96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i/>
        <w:iCs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23F0763C"/>
    <w:multiLevelType w:val="hybridMultilevel"/>
    <w:tmpl w:val="5276DD7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9FC5B74"/>
    <w:multiLevelType w:val="hybridMultilevel"/>
    <w:tmpl w:val="966EA3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7452DB"/>
    <w:multiLevelType w:val="hybridMultilevel"/>
    <w:tmpl w:val="C632FE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F3DCE"/>
    <w:multiLevelType w:val="hybridMultilevel"/>
    <w:tmpl w:val="7E526D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C48CB"/>
    <w:multiLevelType w:val="hybridMultilevel"/>
    <w:tmpl w:val="644E9B28"/>
    <w:lvl w:ilvl="0" w:tplc="B9322D8A">
      <w:start w:val="1"/>
      <w:numFmt w:val="bullet"/>
      <w:lvlText w:val="-"/>
      <w:lvlJc w:val="left"/>
      <w:pPr>
        <w:ind w:left="720" w:hanging="360"/>
      </w:pPr>
      <w:rPr>
        <w:rFonts w:ascii="Arial" w:eastAsia="N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770FC"/>
    <w:multiLevelType w:val="multilevel"/>
    <w:tmpl w:val="6FC4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0F76DB"/>
    <w:multiLevelType w:val="hybridMultilevel"/>
    <w:tmpl w:val="E7D68A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515AC7"/>
    <w:multiLevelType w:val="hybridMultilevel"/>
    <w:tmpl w:val="C750CF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E1229"/>
    <w:multiLevelType w:val="hybridMultilevel"/>
    <w:tmpl w:val="9BC66B62"/>
    <w:lvl w:ilvl="0" w:tplc="0618132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A6F67"/>
    <w:multiLevelType w:val="hybridMultilevel"/>
    <w:tmpl w:val="AD760C46"/>
    <w:lvl w:ilvl="0" w:tplc="632CFE4E">
      <w:numFmt w:val="bullet"/>
      <w:lvlText w:val="-"/>
      <w:lvlJc w:val="left"/>
      <w:pPr>
        <w:ind w:left="1429" w:hanging="720"/>
      </w:pPr>
      <w:rPr>
        <w:rFonts w:ascii="Arial" w:eastAsia="N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EEA307B"/>
    <w:multiLevelType w:val="hybridMultilevel"/>
    <w:tmpl w:val="42F661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67BFE"/>
    <w:multiLevelType w:val="hybridMultilevel"/>
    <w:tmpl w:val="7918F45C"/>
    <w:lvl w:ilvl="0" w:tplc="21EA875C">
      <w:numFmt w:val="bullet"/>
      <w:lvlText w:val="•"/>
      <w:lvlJc w:val="left"/>
      <w:pPr>
        <w:ind w:left="720" w:hanging="360"/>
      </w:pPr>
      <w:rPr>
        <w:rFonts w:ascii="Calibri" w:eastAsia="Source Han Sans CN Regular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D50838"/>
    <w:multiLevelType w:val="hybridMultilevel"/>
    <w:tmpl w:val="9F7031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180DDC"/>
    <w:multiLevelType w:val="hybridMultilevel"/>
    <w:tmpl w:val="78E8F6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220F86"/>
    <w:multiLevelType w:val="multilevel"/>
    <w:tmpl w:val="5BBEE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5C876B9C"/>
    <w:multiLevelType w:val="hybridMultilevel"/>
    <w:tmpl w:val="475AB9A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316A99"/>
    <w:multiLevelType w:val="hybridMultilevel"/>
    <w:tmpl w:val="F76A59E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D24EF6"/>
    <w:multiLevelType w:val="hybridMultilevel"/>
    <w:tmpl w:val="055AA9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3A0F75"/>
    <w:multiLevelType w:val="hybridMultilevel"/>
    <w:tmpl w:val="BFBE6E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5805FF"/>
    <w:multiLevelType w:val="hybridMultilevel"/>
    <w:tmpl w:val="4B26487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708F6"/>
    <w:multiLevelType w:val="multilevel"/>
    <w:tmpl w:val="D1C87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3C50E34"/>
    <w:multiLevelType w:val="hybridMultilevel"/>
    <w:tmpl w:val="178EED50"/>
    <w:lvl w:ilvl="0" w:tplc="FD16E1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DC3F3E"/>
    <w:multiLevelType w:val="multilevel"/>
    <w:tmpl w:val="DC9CD482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7BBF15B1"/>
    <w:multiLevelType w:val="hybridMultilevel"/>
    <w:tmpl w:val="BE6A89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642FF4"/>
    <w:multiLevelType w:val="hybridMultilevel"/>
    <w:tmpl w:val="AF4C7B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0"/>
  </w:num>
  <w:num w:numId="6">
    <w:abstractNumId w:val="37"/>
  </w:num>
  <w:num w:numId="7">
    <w:abstractNumId w:val="33"/>
  </w:num>
  <w:num w:numId="8">
    <w:abstractNumId w:val="38"/>
  </w:num>
  <w:num w:numId="9">
    <w:abstractNumId w:val="10"/>
  </w:num>
  <w:num w:numId="10">
    <w:abstractNumId w:val="11"/>
  </w:num>
  <w:num w:numId="11">
    <w:abstractNumId w:val="31"/>
  </w:num>
  <w:num w:numId="12">
    <w:abstractNumId w:val="22"/>
  </w:num>
  <w:num w:numId="13">
    <w:abstractNumId w:val="13"/>
  </w:num>
  <w:num w:numId="14">
    <w:abstractNumId w:val="19"/>
  </w:num>
  <w:num w:numId="15">
    <w:abstractNumId w:val="14"/>
  </w:num>
  <w:num w:numId="16">
    <w:abstractNumId w:val="36"/>
  </w:num>
  <w:num w:numId="17">
    <w:abstractNumId w:val="23"/>
  </w:num>
  <w:num w:numId="18">
    <w:abstractNumId w:val="18"/>
  </w:num>
  <w:num w:numId="19">
    <w:abstractNumId w:val="29"/>
  </w:num>
  <w:num w:numId="20">
    <w:abstractNumId w:val="30"/>
  </w:num>
  <w:num w:numId="21">
    <w:abstractNumId w:val="16"/>
  </w:num>
  <w:num w:numId="22">
    <w:abstractNumId w:val="21"/>
  </w:num>
  <w:num w:numId="23">
    <w:abstractNumId w:val="27"/>
  </w:num>
  <w:num w:numId="24">
    <w:abstractNumId w:val="32"/>
  </w:num>
  <w:num w:numId="25">
    <w:abstractNumId w:val="8"/>
  </w:num>
  <w:num w:numId="26">
    <w:abstractNumId w:val="8"/>
  </w:num>
  <w:num w:numId="27">
    <w:abstractNumId w:val="4"/>
  </w:num>
  <w:num w:numId="28">
    <w:abstractNumId w:val="28"/>
  </w:num>
  <w:num w:numId="29">
    <w:abstractNumId w:val="5"/>
  </w:num>
  <w:num w:numId="30">
    <w:abstractNumId w:val="24"/>
  </w:num>
  <w:num w:numId="31">
    <w:abstractNumId w:val="17"/>
  </w:num>
  <w:num w:numId="32">
    <w:abstractNumId w:val="12"/>
  </w:num>
  <w:num w:numId="33">
    <w:abstractNumId w:val="35"/>
  </w:num>
  <w:num w:numId="34">
    <w:abstractNumId w:val="34"/>
  </w:num>
  <w:num w:numId="35">
    <w:abstractNumId w:val="6"/>
  </w:num>
  <w:num w:numId="36">
    <w:abstractNumId w:val="7"/>
  </w:num>
  <w:num w:numId="37">
    <w:abstractNumId w:val="9"/>
  </w:num>
  <w:num w:numId="38">
    <w:abstractNumId w:val="15"/>
  </w:num>
  <w:num w:numId="39">
    <w:abstractNumId w:val="25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CD8"/>
    <w:rsid w:val="000051EE"/>
    <w:rsid w:val="0002452A"/>
    <w:rsid w:val="00027E5F"/>
    <w:rsid w:val="00041FA7"/>
    <w:rsid w:val="00042100"/>
    <w:rsid w:val="00050AFF"/>
    <w:rsid w:val="00050F59"/>
    <w:rsid w:val="00052F7B"/>
    <w:rsid w:val="00054BEE"/>
    <w:rsid w:val="00057618"/>
    <w:rsid w:val="00063F54"/>
    <w:rsid w:val="000647A0"/>
    <w:rsid w:val="00066032"/>
    <w:rsid w:val="00067392"/>
    <w:rsid w:val="000718ED"/>
    <w:rsid w:val="00081024"/>
    <w:rsid w:val="00084C83"/>
    <w:rsid w:val="00086CD8"/>
    <w:rsid w:val="00091EB9"/>
    <w:rsid w:val="000948A7"/>
    <w:rsid w:val="00094BC5"/>
    <w:rsid w:val="000B36A1"/>
    <w:rsid w:val="000B7DE4"/>
    <w:rsid w:val="000D08CC"/>
    <w:rsid w:val="000D7AAA"/>
    <w:rsid w:val="000E1639"/>
    <w:rsid w:val="000F001B"/>
    <w:rsid w:val="000F2651"/>
    <w:rsid w:val="000F7396"/>
    <w:rsid w:val="001125C3"/>
    <w:rsid w:val="001145EC"/>
    <w:rsid w:val="001254FB"/>
    <w:rsid w:val="00127444"/>
    <w:rsid w:val="00130206"/>
    <w:rsid w:val="00132565"/>
    <w:rsid w:val="001508C3"/>
    <w:rsid w:val="00151DED"/>
    <w:rsid w:val="00167C59"/>
    <w:rsid w:val="00172F82"/>
    <w:rsid w:val="00176A16"/>
    <w:rsid w:val="00190392"/>
    <w:rsid w:val="0019473A"/>
    <w:rsid w:val="00194861"/>
    <w:rsid w:val="0019679C"/>
    <w:rsid w:val="001B2C7E"/>
    <w:rsid w:val="001C596A"/>
    <w:rsid w:val="001D2750"/>
    <w:rsid w:val="001D6964"/>
    <w:rsid w:val="002213F9"/>
    <w:rsid w:val="00237563"/>
    <w:rsid w:val="00242E60"/>
    <w:rsid w:val="00244414"/>
    <w:rsid w:val="00255183"/>
    <w:rsid w:val="00276CFD"/>
    <w:rsid w:val="00284134"/>
    <w:rsid w:val="00284CC8"/>
    <w:rsid w:val="002976FC"/>
    <w:rsid w:val="002B1A18"/>
    <w:rsid w:val="002B63DB"/>
    <w:rsid w:val="002C1074"/>
    <w:rsid w:val="002C13CA"/>
    <w:rsid w:val="002C21E7"/>
    <w:rsid w:val="002C4AA3"/>
    <w:rsid w:val="002D4BFA"/>
    <w:rsid w:val="002D5707"/>
    <w:rsid w:val="002D7BC9"/>
    <w:rsid w:val="002E100D"/>
    <w:rsid w:val="002E40DE"/>
    <w:rsid w:val="002F2090"/>
    <w:rsid w:val="002F322C"/>
    <w:rsid w:val="00304BA3"/>
    <w:rsid w:val="00312B01"/>
    <w:rsid w:val="00313976"/>
    <w:rsid w:val="00322F11"/>
    <w:rsid w:val="003358B0"/>
    <w:rsid w:val="00336C1C"/>
    <w:rsid w:val="00355BBF"/>
    <w:rsid w:val="00360DBE"/>
    <w:rsid w:val="0036499F"/>
    <w:rsid w:val="00365069"/>
    <w:rsid w:val="003761C3"/>
    <w:rsid w:val="00377165"/>
    <w:rsid w:val="00377191"/>
    <w:rsid w:val="00391102"/>
    <w:rsid w:val="003946BB"/>
    <w:rsid w:val="003970F3"/>
    <w:rsid w:val="003A62C4"/>
    <w:rsid w:val="003B3398"/>
    <w:rsid w:val="003B4370"/>
    <w:rsid w:val="003B7FB1"/>
    <w:rsid w:val="003C11C4"/>
    <w:rsid w:val="003C1E08"/>
    <w:rsid w:val="003D28B9"/>
    <w:rsid w:val="003F1DCD"/>
    <w:rsid w:val="003F6B4F"/>
    <w:rsid w:val="003F7E6C"/>
    <w:rsid w:val="0040174A"/>
    <w:rsid w:val="00407322"/>
    <w:rsid w:val="00411524"/>
    <w:rsid w:val="004145D9"/>
    <w:rsid w:val="00416B57"/>
    <w:rsid w:val="00416CEE"/>
    <w:rsid w:val="00421FED"/>
    <w:rsid w:val="004277BA"/>
    <w:rsid w:val="0043218C"/>
    <w:rsid w:val="00435B99"/>
    <w:rsid w:val="00442C45"/>
    <w:rsid w:val="00444254"/>
    <w:rsid w:val="004457EE"/>
    <w:rsid w:val="00454032"/>
    <w:rsid w:val="004550C4"/>
    <w:rsid w:val="00457900"/>
    <w:rsid w:val="00461408"/>
    <w:rsid w:val="004620FB"/>
    <w:rsid w:val="00462C73"/>
    <w:rsid w:val="00474AA6"/>
    <w:rsid w:val="004757B6"/>
    <w:rsid w:val="00485FAF"/>
    <w:rsid w:val="00490AEE"/>
    <w:rsid w:val="004A118E"/>
    <w:rsid w:val="004A4D91"/>
    <w:rsid w:val="004A65D8"/>
    <w:rsid w:val="004C51E3"/>
    <w:rsid w:val="004D38E0"/>
    <w:rsid w:val="004E51FF"/>
    <w:rsid w:val="004E7C53"/>
    <w:rsid w:val="004F3686"/>
    <w:rsid w:val="004F6034"/>
    <w:rsid w:val="005136E6"/>
    <w:rsid w:val="005153FB"/>
    <w:rsid w:val="00516832"/>
    <w:rsid w:val="00521C07"/>
    <w:rsid w:val="00522B92"/>
    <w:rsid w:val="00524650"/>
    <w:rsid w:val="00536EB6"/>
    <w:rsid w:val="00537FE8"/>
    <w:rsid w:val="005549DE"/>
    <w:rsid w:val="00561DB4"/>
    <w:rsid w:val="005664C5"/>
    <w:rsid w:val="00572B8C"/>
    <w:rsid w:val="00586E6A"/>
    <w:rsid w:val="005A3200"/>
    <w:rsid w:val="005B1F35"/>
    <w:rsid w:val="005B3D2A"/>
    <w:rsid w:val="005B6D8B"/>
    <w:rsid w:val="005C4C6C"/>
    <w:rsid w:val="005F0FED"/>
    <w:rsid w:val="005F4FC4"/>
    <w:rsid w:val="005F5A8A"/>
    <w:rsid w:val="0060235F"/>
    <w:rsid w:val="006041B3"/>
    <w:rsid w:val="00607E44"/>
    <w:rsid w:val="00607FEC"/>
    <w:rsid w:val="0061532C"/>
    <w:rsid w:val="00624231"/>
    <w:rsid w:val="00625AFA"/>
    <w:rsid w:val="00631489"/>
    <w:rsid w:val="00641541"/>
    <w:rsid w:val="006416D3"/>
    <w:rsid w:val="00642E52"/>
    <w:rsid w:val="00645BF6"/>
    <w:rsid w:val="006519BF"/>
    <w:rsid w:val="00663E11"/>
    <w:rsid w:val="00664005"/>
    <w:rsid w:val="00667281"/>
    <w:rsid w:val="00682D5A"/>
    <w:rsid w:val="006909FD"/>
    <w:rsid w:val="006A091B"/>
    <w:rsid w:val="006A26DE"/>
    <w:rsid w:val="006D198A"/>
    <w:rsid w:val="006E442E"/>
    <w:rsid w:val="006F56A4"/>
    <w:rsid w:val="00712679"/>
    <w:rsid w:val="007205AC"/>
    <w:rsid w:val="00721EE7"/>
    <w:rsid w:val="00727CFD"/>
    <w:rsid w:val="00734AA6"/>
    <w:rsid w:val="0075786A"/>
    <w:rsid w:val="00775B2C"/>
    <w:rsid w:val="00786E0D"/>
    <w:rsid w:val="00790B02"/>
    <w:rsid w:val="007913B6"/>
    <w:rsid w:val="00792B2B"/>
    <w:rsid w:val="0079746B"/>
    <w:rsid w:val="007C5674"/>
    <w:rsid w:val="007D04EE"/>
    <w:rsid w:val="007D15C2"/>
    <w:rsid w:val="007D2C01"/>
    <w:rsid w:val="007D3483"/>
    <w:rsid w:val="007E3BBF"/>
    <w:rsid w:val="007E4FBC"/>
    <w:rsid w:val="007E5317"/>
    <w:rsid w:val="007F4BA5"/>
    <w:rsid w:val="00802281"/>
    <w:rsid w:val="0081129F"/>
    <w:rsid w:val="00815A7F"/>
    <w:rsid w:val="00815EDA"/>
    <w:rsid w:val="00821CC3"/>
    <w:rsid w:val="008346F6"/>
    <w:rsid w:val="00843F94"/>
    <w:rsid w:val="00844C1C"/>
    <w:rsid w:val="00850E27"/>
    <w:rsid w:val="00866BD8"/>
    <w:rsid w:val="00872EB3"/>
    <w:rsid w:val="008749FE"/>
    <w:rsid w:val="00885039"/>
    <w:rsid w:val="0088705A"/>
    <w:rsid w:val="00890D0F"/>
    <w:rsid w:val="00892FC3"/>
    <w:rsid w:val="00897194"/>
    <w:rsid w:val="008B1CBC"/>
    <w:rsid w:val="008B3EC6"/>
    <w:rsid w:val="008D076D"/>
    <w:rsid w:val="008D2D68"/>
    <w:rsid w:val="008D562E"/>
    <w:rsid w:val="008E057E"/>
    <w:rsid w:val="008E230D"/>
    <w:rsid w:val="008E2DF5"/>
    <w:rsid w:val="008F6ABB"/>
    <w:rsid w:val="00900176"/>
    <w:rsid w:val="0090775F"/>
    <w:rsid w:val="009121F5"/>
    <w:rsid w:val="00913F08"/>
    <w:rsid w:val="00914B7F"/>
    <w:rsid w:val="00916935"/>
    <w:rsid w:val="00917CD1"/>
    <w:rsid w:val="00922595"/>
    <w:rsid w:val="009237FB"/>
    <w:rsid w:val="0092495F"/>
    <w:rsid w:val="0093554E"/>
    <w:rsid w:val="00935AAB"/>
    <w:rsid w:val="00945777"/>
    <w:rsid w:val="00950137"/>
    <w:rsid w:val="00950625"/>
    <w:rsid w:val="0096261D"/>
    <w:rsid w:val="009909A9"/>
    <w:rsid w:val="00992494"/>
    <w:rsid w:val="009A7122"/>
    <w:rsid w:val="009B258A"/>
    <w:rsid w:val="009B48E8"/>
    <w:rsid w:val="009C6337"/>
    <w:rsid w:val="009D1723"/>
    <w:rsid w:val="009D6AFB"/>
    <w:rsid w:val="009D701D"/>
    <w:rsid w:val="009D7803"/>
    <w:rsid w:val="00A00A0F"/>
    <w:rsid w:val="00A21CB8"/>
    <w:rsid w:val="00A249FF"/>
    <w:rsid w:val="00A27132"/>
    <w:rsid w:val="00A34768"/>
    <w:rsid w:val="00A45034"/>
    <w:rsid w:val="00A57EDA"/>
    <w:rsid w:val="00A703D6"/>
    <w:rsid w:val="00A82B08"/>
    <w:rsid w:val="00A852A3"/>
    <w:rsid w:val="00A90CD4"/>
    <w:rsid w:val="00A93955"/>
    <w:rsid w:val="00A95EFF"/>
    <w:rsid w:val="00A96828"/>
    <w:rsid w:val="00AA138E"/>
    <w:rsid w:val="00AA5C6E"/>
    <w:rsid w:val="00AB451B"/>
    <w:rsid w:val="00AB48BE"/>
    <w:rsid w:val="00AC1F7D"/>
    <w:rsid w:val="00AC66EE"/>
    <w:rsid w:val="00AD47F7"/>
    <w:rsid w:val="00AD4FF1"/>
    <w:rsid w:val="00AE25A6"/>
    <w:rsid w:val="00AF135F"/>
    <w:rsid w:val="00AF3793"/>
    <w:rsid w:val="00B031FA"/>
    <w:rsid w:val="00B03D6B"/>
    <w:rsid w:val="00B10625"/>
    <w:rsid w:val="00B116FE"/>
    <w:rsid w:val="00B1341E"/>
    <w:rsid w:val="00B13EDC"/>
    <w:rsid w:val="00B21CCB"/>
    <w:rsid w:val="00B22507"/>
    <w:rsid w:val="00B34CC1"/>
    <w:rsid w:val="00B4183B"/>
    <w:rsid w:val="00B4747B"/>
    <w:rsid w:val="00B52CA3"/>
    <w:rsid w:val="00B63E67"/>
    <w:rsid w:val="00B65948"/>
    <w:rsid w:val="00B707D3"/>
    <w:rsid w:val="00B73C72"/>
    <w:rsid w:val="00B90CA6"/>
    <w:rsid w:val="00BC6B3C"/>
    <w:rsid w:val="00BE1D60"/>
    <w:rsid w:val="00BE1E72"/>
    <w:rsid w:val="00BF0CA7"/>
    <w:rsid w:val="00C00502"/>
    <w:rsid w:val="00C01C21"/>
    <w:rsid w:val="00C05141"/>
    <w:rsid w:val="00C1056A"/>
    <w:rsid w:val="00C10C79"/>
    <w:rsid w:val="00C1371D"/>
    <w:rsid w:val="00C13CDE"/>
    <w:rsid w:val="00C22112"/>
    <w:rsid w:val="00C249BF"/>
    <w:rsid w:val="00C35390"/>
    <w:rsid w:val="00C423DC"/>
    <w:rsid w:val="00C45687"/>
    <w:rsid w:val="00C51875"/>
    <w:rsid w:val="00C521F9"/>
    <w:rsid w:val="00C664AE"/>
    <w:rsid w:val="00C71359"/>
    <w:rsid w:val="00C76E84"/>
    <w:rsid w:val="00C82688"/>
    <w:rsid w:val="00C95925"/>
    <w:rsid w:val="00C96C0A"/>
    <w:rsid w:val="00C96FB1"/>
    <w:rsid w:val="00CB2BE0"/>
    <w:rsid w:val="00CB3731"/>
    <w:rsid w:val="00CB46EA"/>
    <w:rsid w:val="00CB4EB0"/>
    <w:rsid w:val="00CB55AC"/>
    <w:rsid w:val="00CD08D8"/>
    <w:rsid w:val="00CD54A2"/>
    <w:rsid w:val="00CD6F46"/>
    <w:rsid w:val="00CE29D7"/>
    <w:rsid w:val="00CF10C3"/>
    <w:rsid w:val="00D049AB"/>
    <w:rsid w:val="00D146EA"/>
    <w:rsid w:val="00D14D5E"/>
    <w:rsid w:val="00D22E3B"/>
    <w:rsid w:val="00D2330F"/>
    <w:rsid w:val="00D26DB8"/>
    <w:rsid w:val="00D322F9"/>
    <w:rsid w:val="00D34484"/>
    <w:rsid w:val="00D441F7"/>
    <w:rsid w:val="00D50E14"/>
    <w:rsid w:val="00D53A02"/>
    <w:rsid w:val="00D56420"/>
    <w:rsid w:val="00D60B07"/>
    <w:rsid w:val="00D61388"/>
    <w:rsid w:val="00D61CB2"/>
    <w:rsid w:val="00D6551D"/>
    <w:rsid w:val="00D7289F"/>
    <w:rsid w:val="00D82D12"/>
    <w:rsid w:val="00D84CEE"/>
    <w:rsid w:val="00DA60C3"/>
    <w:rsid w:val="00DB46CB"/>
    <w:rsid w:val="00DB4B7F"/>
    <w:rsid w:val="00DD0ED8"/>
    <w:rsid w:val="00DF4984"/>
    <w:rsid w:val="00DF7084"/>
    <w:rsid w:val="00E01AFD"/>
    <w:rsid w:val="00E11504"/>
    <w:rsid w:val="00E13EE6"/>
    <w:rsid w:val="00E16F18"/>
    <w:rsid w:val="00E25CA8"/>
    <w:rsid w:val="00E33378"/>
    <w:rsid w:val="00E34798"/>
    <w:rsid w:val="00E358FF"/>
    <w:rsid w:val="00E53F03"/>
    <w:rsid w:val="00E54CD8"/>
    <w:rsid w:val="00E56960"/>
    <w:rsid w:val="00E65901"/>
    <w:rsid w:val="00E66A5A"/>
    <w:rsid w:val="00E671CC"/>
    <w:rsid w:val="00E778E9"/>
    <w:rsid w:val="00E824E9"/>
    <w:rsid w:val="00E869DF"/>
    <w:rsid w:val="00E97141"/>
    <w:rsid w:val="00EA062D"/>
    <w:rsid w:val="00EA504C"/>
    <w:rsid w:val="00EC1873"/>
    <w:rsid w:val="00EC2ACE"/>
    <w:rsid w:val="00EC3F13"/>
    <w:rsid w:val="00EE01DC"/>
    <w:rsid w:val="00EE11AC"/>
    <w:rsid w:val="00EE7B31"/>
    <w:rsid w:val="00EE7E03"/>
    <w:rsid w:val="00EF0144"/>
    <w:rsid w:val="00EF01E4"/>
    <w:rsid w:val="00EF339C"/>
    <w:rsid w:val="00EF4460"/>
    <w:rsid w:val="00EF5172"/>
    <w:rsid w:val="00EF540C"/>
    <w:rsid w:val="00F0033C"/>
    <w:rsid w:val="00F017A4"/>
    <w:rsid w:val="00F029E4"/>
    <w:rsid w:val="00F03599"/>
    <w:rsid w:val="00F124DC"/>
    <w:rsid w:val="00F179C0"/>
    <w:rsid w:val="00F17F91"/>
    <w:rsid w:val="00F31E4C"/>
    <w:rsid w:val="00F327B5"/>
    <w:rsid w:val="00F42331"/>
    <w:rsid w:val="00F5399B"/>
    <w:rsid w:val="00F60863"/>
    <w:rsid w:val="00F64D91"/>
    <w:rsid w:val="00F70FDE"/>
    <w:rsid w:val="00F74151"/>
    <w:rsid w:val="00F833C5"/>
    <w:rsid w:val="00F94007"/>
    <w:rsid w:val="00F959D8"/>
    <w:rsid w:val="00F95BD3"/>
    <w:rsid w:val="00F972DF"/>
    <w:rsid w:val="00FA37EA"/>
    <w:rsid w:val="00FA6C31"/>
    <w:rsid w:val="00FB4B4F"/>
    <w:rsid w:val="00FB78F2"/>
    <w:rsid w:val="00FC62AC"/>
    <w:rsid w:val="00FD0F71"/>
    <w:rsid w:val="00FD11D3"/>
    <w:rsid w:val="00FD70FF"/>
    <w:rsid w:val="00FD73A1"/>
    <w:rsid w:val="00FE7C70"/>
    <w:rsid w:val="00FF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3CA8FD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0A0F"/>
    <w:pPr>
      <w:suppressAutoHyphens/>
    </w:pPr>
    <w:rPr>
      <w:rFonts w:ascii="Liberation Serif" w:eastAsia="Source Han Sans CN Regular" w:hAnsi="Liberation Serif" w:cs="Lohit Devanagari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Variabile">
    <w:name w:val="Variabile"/>
    <w:rPr>
      <w:i/>
      <w:iCs/>
    </w:rPr>
  </w:style>
  <w:style w:type="character" w:customStyle="1" w:styleId="Caratteridinumerazione">
    <w:name w:val="Caratteri di numerazione"/>
  </w:style>
  <w:style w:type="character" w:customStyle="1" w:styleId="Caratterinotaapidipagina">
    <w:name w:val="Caratteri nota a piè di pagina"/>
  </w:style>
  <w:style w:type="character" w:styleId="Rimandonotaapidipagina">
    <w:name w:val="footnote reference"/>
    <w:uiPriority w:val="99"/>
    <w:rPr>
      <w:vertAlign w:val="superscript"/>
    </w:rPr>
  </w:style>
  <w:style w:type="character" w:styleId="Rimandonotadichiusura">
    <w:name w:val="endnote reference"/>
    <w:rPr>
      <w:vertAlign w:val="superscript"/>
    </w:rPr>
  </w:style>
  <w:style w:type="character" w:customStyle="1" w:styleId="Caratterinotadichiusura">
    <w:name w:val="Caratteri nota di chiusura"/>
  </w:style>
  <w:style w:type="paragraph" w:customStyle="1" w:styleId="Standard">
    <w:name w:val="Standard"/>
    <w:pPr>
      <w:suppressAutoHyphens/>
    </w:pPr>
    <w:rPr>
      <w:rFonts w:ascii="Liberation Serif" w:eastAsia="Source Han Sans CN Regular" w:hAnsi="Liberation Serif" w:cs="Lohit Devanagari"/>
      <w:kern w:val="2"/>
      <w:sz w:val="24"/>
      <w:szCs w:val="24"/>
      <w:lang w:eastAsia="zh-CN" w:bidi="hi-IN"/>
    </w:rPr>
  </w:style>
  <w:style w:type="paragraph" w:customStyle="1" w:styleId="Titolo1">
    <w:name w:val="Titolo1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Standard"/>
    <w:pPr>
      <w:suppressLineNumbers/>
    </w:pPr>
  </w:style>
  <w:style w:type="paragraph" w:styleId="Testonotaapidipagina">
    <w:name w:val="footnote text"/>
    <w:basedOn w:val="Standard"/>
    <w:link w:val="TestonotaapidipaginaCarattere"/>
    <w:pPr>
      <w:suppressLineNumbers/>
      <w:ind w:left="339" w:hanging="339"/>
    </w:pPr>
    <w:rPr>
      <w:sz w:val="20"/>
      <w:szCs w:val="20"/>
    </w:rPr>
  </w:style>
  <w:style w:type="table" w:styleId="Grigliatabella">
    <w:name w:val="Table Grid"/>
    <w:basedOn w:val="Tabellanormale"/>
    <w:uiPriority w:val="59"/>
    <w:rsid w:val="002F2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">
    <w:name w:val="Testo nota a piè di pagina Carattere"/>
    <w:link w:val="Testonotaapidipagina"/>
    <w:rsid w:val="00172F82"/>
    <w:rPr>
      <w:rFonts w:ascii="Liberation Serif" w:eastAsia="Source Han Sans CN Regular" w:hAnsi="Liberation Serif" w:cs="Lohit Devanagari"/>
      <w:kern w:val="2"/>
      <w:lang w:eastAsia="zh-CN" w:bidi="hi-IN"/>
    </w:rPr>
  </w:style>
  <w:style w:type="character" w:customStyle="1" w:styleId="ListLabel1">
    <w:name w:val="ListLabel 1"/>
    <w:uiPriority w:val="99"/>
    <w:rsid w:val="00474AA6"/>
    <w:rPr>
      <w:rFonts w:cs="Arial"/>
    </w:rPr>
  </w:style>
  <w:style w:type="paragraph" w:styleId="Paragrafoelenco">
    <w:name w:val="List Paragraph"/>
    <w:basedOn w:val="Normale"/>
    <w:qFormat/>
    <w:rsid w:val="00474AA6"/>
    <w:pPr>
      <w:suppressAutoHyphens w:val="0"/>
      <w:autoSpaceDE w:val="0"/>
      <w:autoSpaceDN w:val="0"/>
      <w:adjustRightInd w:val="0"/>
      <w:spacing w:after="200" w:line="276" w:lineRule="auto"/>
      <w:ind w:left="720"/>
      <w:contextualSpacing/>
    </w:pPr>
    <w:rPr>
      <w:rFonts w:ascii="Calibri" w:eastAsia="Times New Roman" w:hAnsi="Calibri" w:cs="Calibri"/>
      <w:kern w:val="0"/>
      <w:lang w:eastAsia="it-IT" w:bidi="ar-SA"/>
    </w:rPr>
  </w:style>
  <w:style w:type="paragraph" w:styleId="NormaleWeb">
    <w:name w:val="Normal (Web)"/>
    <w:basedOn w:val="Normale"/>
    <w:uiPriority w:val="99"/>
    <w:unhideWhenUsed/>
    <w:rsid w:val="006041B3"/>
    <w:pPr>
      <w:suppressAutoHyphens w:val="0"/>
      <w:spacing w:before="100" w:beforeAutospacing="1" w:after="142" w:line="276" w:lineRule="auto"/>
      <w:jc w:val="both"/>
    </w:pPr>
    <w:rPr>
      <w:rFonts w:ascii="Times New Roman" w:eastAsia="Times New Roman" w:hAnsi="Times New Roman" w:cs="Times New Roman"/>
      <w:kern w:val="0"/>
      <w:lang w:eastAsia="it-IT" w:bidi="ar-SA"/>
    </w:rPr>
  </w:style>
  <w:style w:type="character" w:styleId="Collegamentoipertestuale">
    <w:name w:val="Hyperlink"/>
    <w:uiPriority w:val="99"/>
    <w:unhideWhenUsed/>
    <w:rsid w:val="004A4D91"/>
    <w:rPr>
      <w:color w:val="0563C1"/>
      <w:u w:val="single"/>
    </w:rPr>
  </w:style>
  <w:style w:type="character" w:customStyle="1" w:styleId="Menzionenonrisolta1">
    <w:name w:val="Menzione non risolta1"/>
    <w:uiPriority w:val="99"/>
    <w:semiHidden/>
    <w:unhideWhenUsed/>
    <w:rsid w:val="004A4D91"/>
    <w:rPr>
      <w:color w:val="605E5C"/>
      <w:shd w:val="clear" w:color="auto" w:fill="E1DFDD"/>
    </w:rPr>
  </w:style>
  <w:style w:type="character" w:styleId="Rimandocommento">
    <w:name w:val="annotation reference"/>
    <w:uiPriority w:val="99"/>
    <w:semiHidden/>
    <w:unhideWhenUsed/>
    <w:rsid w:val="0019679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9679C"/>
    <w:rPr>
      <w:rFonts w:cs="Mangal"/>
      <w:sz w:val="20"/>
      <w:szCs w:val="18"/>
    </w:rPr>
  </w:style>
  <w:style w:type="character" w:customStyle="1" w:styleId="TestocommentoCarattere">
    <w:name w:val="Testo commento Carattere"/>
    <w:link w:val="Testocommento"/>
    <w:uiPriority w:val="99"/>
    <w:rsid w:val="0019679C"/>
    <w:rPr>
      <w:rFonts w:ascii="Liberation Serif" w:eastAsia="Source Han Sans CN Regular" w:hAnsi="Liberation Serif" w:cs="Mangal"/>
      <w:kern w:val="2"/>
      <w:szCs w:val="18"/>
      <w:lang w:eastAsia="zh-CN" w:bidi="hi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9679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19679C"/>
    <w:rPr>
      <w:rFonts w:ascii="Liberation Serif" w:eastAsia="Source Han Sans CN Regular" w:hAnsi="Liberation Serif" w:cs="Mangal"/>
      <w:b/>
      <w:bCs/>
      <w:kern w:val="2"/>
      <w:szCs w:val="18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79C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9679C"/>
    <w:rPr>
      <w:rFonts w:ascii="Segoe UI" w:eastAsia="Source Han Sans CN Regular" w:hAnsi="Segoe UI" w:cs="Mangal"/>
      <w:kern w:val="2"/>
      <w:sz w:val="18"/>
      <w:szCs w:val="16"/>
      <w:lang w:eastAsia="zh-CN" w:bidi="hi-IN"/>
    </w:rPr>
  </w:style>
  <w:style w:type="paragraph" w:customStyle="1" w:styleId="Default">
    <w:name w:val="Default"/>
    <w:rsid w:val="00AB451B"/>
    <w:pPr>
      <w:suppressAutoHyphens/>
      <w:autoSpaceDN w:val="0"/>
      <w:textAlignment w:val="baseline"/>
    </w:pPr>
    <w:rPr>
      <w:rFonts w:ascii="Garamond" w:eastAsia="SimSun" w:hAnsi="Garamond" w:cs="Garamond"/>
      <w:color w:val="000000"/>
      <w:kern w:val="3"/>
      <w:sz w:val="24"/>
      <w:szCs w:val="24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A65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it-IT" w:bidi="ar-SA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4A65D8"/>
    <w:rPr>
      <w:rFonts w:ascii="Courier New" w:hAnsi="Courier New" w:cs="Courier New"/>
    </w:rPr>
  </w:style>
  <w:style w:type="character" w:styleId="Enfasigrassetto">
    <w:name w:val="Strong"/>
    <w:uiPriority w:val="22"/>
    <w:qFormat/>
    <w:rsid w:val="009C6337"/>
    <w:rPr>
      <w:b/>
      <w:bCs/>
    </w:rPr>
  </w:style>
  <w:style w:type="paragraph" w:styleId="Revisione">
    <w:name w:val="Revision"/>
    <w:hidden/>
    <w:uiPriority w:val="99"/>
    <w:semiHidden/>
    <w:rsid w:val="009C6337"/>
    <w:rPr>
      <w:rFonts w:ascii="Liberation Serif" w:eastAsia="Source Han Sans CN Regular" w:hAnsi="Liberation Serif" w:cs="Mangal"/>
      <w:kern w:val="2"/>
      <w:sz w:val="24"/>
      <w:szCs w:val="21"/>
      <w:lang w:eastAsia="zh-CN" w:bidi="hi-IN"/>
    </w:rPr>
  </w:style>
  <w:style w:type="character" w:styleId="Collegamentovisitato">
    <w:name w:val="FollowedHyperlink"/>
    <w:uiPriority w:val="99"/>
    <w:semiHidden/>
    <w:unhideWhenUsed/>
    <w:rsid w:val="00900176"/>
    <w:rPr>
      <w:color w:val="954F72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54BE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4BEE"/>
    <w:rPr>
      <w:rFonts w:ascii="Liberation Serif" w:eastAsia="Source Han Sans CN Regular" w:hAnsi="Liberation Serif" w:cs="Mangal"/>
      <w:kern w:val="2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054BE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4BEE"/>
    <w:rPr>
      <w:rFonts w:ascii="Liberation Serif" w:eastAsia="Source Han Sans CN Regular" w:hAnsi="Liberation Serif" w:cs="Mangal"/>
      <w:kern w:val="2"/>
      <w:sz w:val="24"/>
      <w:szCs w:val="21"/>
      <w:lang w:eastAsia="zh-CN" w:bidi="hi-IN"/>
    </w:rPr>
  </w:style>
  <w:style w:type="character" w:styleId="Menzionenonrisolta">
    <w:name w:val="Unresolved Mention"/>
    <w:basedOn w:val="Carpredefinitoparagrafo"/>
    <w:uiPriority w:val="99"/>
    <w:semiHidden/>
    <w:unhideWhenUsed/>
    <w:rsid w:val="003970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mattiva.it/uri-res/N2Ls?urn:nir:presidente.repubblica:decreto:2000-12-28;445" TargetMode="External"/><Relationship Id="rId13" Type="http://schemas.openxmlformats.org/officeDocument/2006/relationships/hyperlink" Target="https://www.regione.sardegna.it/documenti/1_820_20211104130908.pdf" TargetMode="External"/><Relationship Id="rId18" Type="http://schemas.openxmlformats.org/officeDocument/2006/relationships/hyperlink" Target="file:///H:\AAA_DG%20PRESIDENZA\TRAC\CONFLITTO%20INTERESSI\2023-2024%20Nuova%20Direttiva\2024%2004%2023%20DIRETTIVA%20+%20MODULISTICA\DICHIARAZIONI%20CONFLITTO%20INTERESSI\v2\Codice%20di%20comportamento%20del%20personale%20della%20Regione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regione.sardegna.it/documenti/1_820_20211104130908.pdf" TargetMode="External"/><Relationship Id="rId17" Type="http://schemas.openxmlformats.org/officeDocument/2006/relationships/hyperlink" Target="https://www.normattiva.it/uri-res/N2Ls?urn:nir:stato:decreto.del.presidente.della.repubblica:2013-04-16;6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ormattiva.it/uri-res/N2Ls?urn:nir:stato:decreto.legislativo:2001-03-30;165~art35bis!vi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egione.sardegna.it/documenti/1_820_2021110413090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ormattiva.it/uri-res/N2Ls?urn:nir:stato:decreto.legislativo:2001-03-30;165~art35bis!vig" TargetMode="External"/><Relationship Id="rId10" Type="http://schemas.openxmlformats.org/officeDocument/2006/relationships/hyperlink" Target="https://www.regione.sardegna.it/documenti/1_820_20211104130908.pdf" TargetMode="External"/><Relationship Id="rId19" Type="http://schemas.openxmlformats.org/officeDocument/2006/relationships/hyperlink" Target="https://www.normattiva.it/atto/caricaDettaglioAtto?atto.dataPubblicazioneGazzetta=2001-02-20&amp;atto.codiceRedazionale=001G0049&amp;atto.articolo.numero=0&amp;atto.articolo.sottoArticolo=1&amp;atto.articolo.sottoArticolo1=10&amp;qId=5bc1a0f1-729a-4765-8844-7c929373378f&amp;tabID=0.6069178288818726&amp;title=lbl.dettaglioAtt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ormattiva.it/uri-res/N2Ls?urn:nir:stato:legge:1990-08-07;241!vig=" TargetMode="External"/><Relationship Id="rId14" Type="http://schemas.openxmlformats.org/officeDocument/2006/relationships/hyperlink" Target="https://www.regione.sardegna.it/documenti/1_820_20211104130908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3890C-C201-4B62-A0E8-B3C8AD3F0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2588</Words>
  <Characters>14754</Characters>
  <Application>Microsoft Office Word</Application>
  <DocSecurity>0</DocSecurity>
  <Lines>122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17308</CharactersWithSpaces>
  <SharedDoc>false</SharedDoc>
  <HLinks>
    <vt:vector size="6" baseType="variant">
      <vt:variant>
        <vt:i4>5308504</vt:i4>
      </vt:variant>
      <vt:variant>
        <vt:i4>0</vt:i4>
      </vt:variant>
      <vt:variant>
        <vt:i4>0</vt:i4>
      </vt:variant>
      <vt:variant>
        <vt:i4>5</vt:i4>
      </vt:variant>
      <vt:variant>
        <vt:lpwstr>https://www.normattiva.it/uri-res/N2Ls?urn:nir:stato:decreto.legislativo:2001-03-30;165~art35bis!vig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2026-01-27T14:03:00Z</dcterms:created>
  <dcterms:modified xsi:type="dcterms:W3CDTF">2026-02-10T07:54:00Z</dcterms:modified>
</cp:coreProperties>
</file>